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4F5" w:rsidRPr="00740066" w:rsidRDefault="009954F5" w:rsidP="009954F5">
      <w:pPr>
        <w:jc w:val="center"/>
        <w:rPr>
          <w:rFonts w:ascii="Times New Roman" w:hAnsi="Times New Roman"/>
          <w:color w:val="000000"/>
          <w:bdr w:val="none" w:sz="0" w:space="0" w:color="auto" w:frame="1"/>
          <w:lang w:val="ru-RU"/>
        </w:rPr>
      </w:pPr>
      <w:r w:rsidRPr="009954F5">
        <w:rPr>
          <w:rFonts w:ascii="Times New Roman" w:hAnsi="Times New Roman"/>
          <w:noProof/>
          <w:color w:val="000000"/>
          <w:bdr w:val="none" w:sz="0" w:space="0" w:color="auto" w:frame="1"/>
          <w:lang w:val="ru-RU"/>
        </w:rPr>
        <w:drawing>
          <wp:inline distT="0" distB="0" distL="0" distR="0">
            <wp:extent cx="447675" cy="6096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9954F5" w:rsidRDefault="009954F5" w:rsidP="009954F5">
      <w:pPr>
        <w:jc w:val="center"/>
        <w:rPr>
          <w:rFonts w:ascii="Times New Roman" w:hAnsi="Times New Roman"/>
          <w:color w:val="000000"/>
          <w:bdr w:val="none" w:sz="0" w:space="0" w:color="auto" w:frame="1"/>
          <w:lang w:val="ru-RU"/>
        </w:rPr>
      </w:pPr>
    </w:p>
    <w:p w:rsidR="009954F5" w:rsidRDefault="009954F5" w:rsidP="009954F5">
      <w:pPr>
        <w:keepNext/>
        <w:tabs>
          <w:tab w:val="num" w:pos="0"/>
        </w:tabs>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9954F5" w:rsidRDefault="009954F5" w:rsidP="009954F5">
      <w:pPr>
        <w:keepNext/>
        <w:tabs>
          <w:tab w:val="num" w:pos="0"/>
        </w:tabs>
        <w:jc w:val="center"/>
        <w:outlineLvl w:val="1"/>
        <w:rPr>
          <w:rFonts w:ascii="Times New Roman" w:hAnsi="Times New Roman"/>
          <w:b/>
          <w:color w:val="000000"/>
          <w:szCs w:val="28"/>
          <w:bdr w:val="none" w:sz="0" w:space="0" w:color="auto" w:frame="1"/>
          <w:lang w:val="ru-RU"/>
        </w:rPr>
      </w:pPr>
    </w:p>
    <w:p w:rsidR="009954F5" w:rsidRDefault="009954F5" w:rsidP="009954F5">
      <w:pPr>
        <w:keepNext/>
        <w:tabs>
          <w:tab w:val="num" w:pos="0"/>
        </w:tabs>
        <w:jc w:val="center"/>
        <w:outlineLvl w:val="1"/>
        <w:rPr>
          <w:rFonts w:ascii="Times New Roman" w:hAnsi="Times New Roman"/>
          <w:b/>
          <w:color w:val="000000"/>
          <w:bdr w:val="none" w:sz="0" w:space="0" w:color="auto" w:frame="1"/>
          <w:lang w:val="ru-RU"/>
        </w:rPr>
      </w:pPr>
      <w:r>
        <w:rPr>
          <w:rFonts w:ascii="Times New Roman" w:hAnsi="Times New Roman"/>
          <w:b/>
          <w:color w:val="000000"/>
          <w:sz w:val="34"/>
          <w:bdr w:val="none" w:sz="0" w:space="0" w:color="auto" w:frame="1"/>
          <w:lang w:val="ru-RU"/>
        </w:rPr>
        <w:t>РОЗПОРЯДЖЕННЯ</w:t>
      </w:r>
    </w:p>
    <w:p w:rsidR="009954F5" w:rsidRPr="00476BE9" w:rsidRDefault="009954F5" w:rsidP="009954F5">
      <w:pPr>
        <w:rPr>
          <w:rFonts w:ascii="Times New Roman" w:hAnsi="Times New Roman"/>
          <w:b/>
          <w:color w:val="000000"/>
          <w:szCs w:val="28"/>
          <w:bdr w:val="none" w:sz="0" w:space="0" w:color="auto" w:frame="1"/>
          <w:lang w:val="ru-RU"/>
        </w:rPr>
      </w:pPr>
    </w:p>
    <w:p w:rsidR="009954F5" w:rsidRPr="00476BE9" w:rsidRDefault="009954F5" w:rsidP="009954F5">
      <w:pPr>
        <w:rPr>
          <w:rFonts w:ascii="Times New Roman" w:hAnsi="Times New Roman"/>
          <w:b/>
          <w:color w:val="000000"/>
          <w:szCs w:val="28"/>
          <w:bdr w:val="none" w:sz="0" w:space="0" w:color="auto" w:frame="1"/>
          <w:lang w:val="ru-RU"/>
        </w:rPr>
      </w:pPr>
    </w:p>
    <w:p w:rsidR="009954F5" w:rsidRPr="00476BE9" w:rsidRDefault="009954F5" w:rsidP="009954F5">
      <w:pPr>
        <w:rPr>
          <w:rFonts w:ascii="Times New Roman" w:hAnsi="Times New Roman"/>
          <w:b/>
          <w:szCs w:val="28"/>
          <w:lang w:val="ru-RU"/>
        </w:rPr>
      </w:pPr>
      <w:r w:rsidRPr="00476BE9">
        <w:rPr>
          <w:rFonts w:ascii="Times New Roman" w:hAnsi="Times New Roman"/>
          <w:b/>
          <w:color w:val="000000"/>
          <w:szCs w:val="28"/>
          <w:bdr w:val="none" w:sz="0" w:space="0" w:color="auto" w:frame="1"/>
          <w:lang w:val="ru-RU"/>
        </w:rPr>
        <w:t xml:space="preserve">21 лютого 2022 року                              Київ                         </w:t>
      </w:r>
      <w:r>
        <w:rPr>
          <w:rFonts w:ascii="Times New Roman" w:hAnsi="Times New Roman"/>
          <w:b/>
          <w:color w:val="000000"/>
          <w:szCs w:val="28"/>
          <w:bdr w:val="none" w:sz="0" w:space="0" w:color="auto" w:frame="1"/>
          <w:lang w:val="ru-RU"/>
        </w:rPr>
        <w:t xml:space="preserve">                            № 88</w:t>
      </w:r>
    </w:p>
    <w:p w:rsidR="00D05F29" w:rsidRPr="009954F5" w:rsidRDefault="00D05F29" w:rsidP="00352E12">
      <w:pPr>
        <w:rPr>
          <w:rFonts w:ascii="Times New Roman" w:hAnsi="Times New Roman"/>
          <w:b/>
          <w:szCs w:val="28"/>
          <w:lang w:val="ru-RU"/>
        </w:rPr>
      </w:pPr>
    </w:p>
    <w:p w:rsidR="00B801A6" w:rsidRDefault="00B801A6" w:rsidP="00B801A6">
      <w:pPr>
        <w:ind w:right="4960"/>
        <w:jc w:val="both"/>
        <w:rPr>
          <w:rFonts w:ascii="Times New Roman" w:hAnsi="Times New Roman"/>
          <w:b/>
          <w:szCs w:val="28"/>
          <w:lang w:val="uk-UA"/>
        </w:rPr>
      </w:pPr>
    </w:p>
    <w:p w:rsidR="00B801A6" w:rsidRDefault="00B801A6" w:rsidP="00B801A6">
      <w:pPr>
        <w:ind w:right="4960"/>
        <w:jc w:val="both"/>
        <w:rPr>
          <w:rFonts w:ascii="Times New Roman" w:hAnsi="Times New Roman"/>
          <w:b/>
          <w:szCs w:val="28"/>
          <w:lang w:val="uk-UA"/>
        </w:rPr>
      </w:pPr>
    </w:p>
    <w:p w:rsidR="00B801A6" w:rsidRDefault="00B801A6" w:rsidP="00B801A6">
      <w:pPr>
        <w:ind w:right="4960"/>
        <w:jc w:val="both"/>
        <w:rPr>
          <w:rFonts w:ascii="Times New Roman" w:hAnsi="Times New Roman"/>
          <w:b/>
          <w:szCs w:val="28"/>
          <w:lang w:val="uk-UA"/>
        </w:rPr>
      </w:pPr>
    </w:p>
    <w:p w:rsidR="002E1AEA" w:rsidRPr="00A3698E" w:rsidRDefault="002E1AEA" w:rsidP="00B801A6">
      <w:pPr>
        <w:ind w:right="4960"/>
        <w:jc w:val="both"/>
        <w:rPr>
          <w:rFonts w:ascii="Times New Roman" w:hAnsi="Times New Roman"/>
          <w:b/>
          <w:szCs w:val="28"/>
          <w:lang w:val="uk-UA"/>
        </w:rPr>
      </w:pPr>
      <w:r>
        <w:rPr>
          <w:rFonts w:ascii="Times New Roman" w:hAnsi="Times New Roman"/>
          <w:b/>
          <w:szCs w:val="28"/>
          <w:lang w:val="uk-UA"/>
        </w:rPr>
        <w:t>П</w:t>
      </w:r>
      <w:r w:rsidRPr="00756FF4">
        <w:rPr>
          <w:rFonts w:ascii="Times New Roman" w:hAnsi="Times New Roman"/>
          <w:b/>
          <w:szCs w:val="28"/>
          <w:lang w:val="uk-UA"/>
        </w:rPr>
        <w:t xml:space="preserve">ро визнання таким, що втратило чинність, </w:t>
      </w:r>
      <w:r w:rsidRPr="00A3698E">
        <w:rPr>
          <w:rFonts w:ascii="Times New Roman" w:hAnsi="Times New Roman"/>
          <w:b/>
          <w:szCs w:val="28"/>
          <w:lang w:val="uk-UA"/>
        </w:rPr>
        <w:t>розпорядження голови Київської обласно</w:t>
      </w:r>
      <w:r w:rsidR="00A3698E" w:rsidRPr="00A3698E">
        <w:rPr>
          <w:rFonts w:ascii="Times New Roman" w:hAnsi="Times New Roman"/>
          <w:b/>
          <w:szCs w:val="28"/>
          <w:lang w:val="uk-UA"/>
        </w:rPr>
        <w:t>ї державної адміністрації від 18 січня</w:t>
      </w:r>
      <w:r w:rsidR="00B801A6">
        <w:rPr>
          <w:rFonts w:ascii="Times New Roman" w:hAnsi="Times New Roman"/>
          <w:b/>
          <w:szCs w:val="28"/>
          <w:lang w:val="uk-UA"/>
        </w:rPr>
        <w:t xml:space="preserve"> </w:t>
      </w:r>
      <w:r w:rsidRPr="00A3698E">
        <w:rPr>
          <w:rFonts w:ascii="Times New Roman" w:hAnsi="Times New Roman"/>
          <w:b/>
          <w:szCs w:val="28"/>
          <w:lang w:val="uk-UA"/>
        </w:rPr>
        <w:t>201</w:t>
      </w:r>
      <w:r w:rsidR="00A3698E" w:rsidRPr="00A3698E">
        <w:rPr>
          <w:rFonts w:ascii="Times New Roman" w:hAnsi="Times New Roman"/>
          <w:b/>
          <w:szCs w:val="28"/>
          <w:lang w:val="uk-UA"/>
        </w:rPr>
        <w:t>7 року № 4</w:t>
      </w:r>
      <w:r w:rsidRPr="00A3698E">
        <w:rPr>
          <w:rFonts w:ascii="Times New Roman" w:hAnsi="Times New Roman"/>
          <w:b/>
          <w:szCs w:val="28"/>
          <w:lang w:val="uk-UA"/>
        </w:rPr>
        <w:t xml:space="preserve"> </w:t>
      </w:r>
      <w:r w:rsidR="00B801A6" w:rsidRPr="00A3698E">
        <w:rPr>
          <w:rFonts w:ascii="Times New Roman" w:hAnsi="Times New Roman"/>
          <w:b/>
          <w:szCs w:val="28"/>
          <w:lang w:val="uk-UA"/>
        </w:rPr>
        <w:t>ДСК</w:t>
      </w:r>
    </w:p>
    <w:p w:rsidR="002E1AEA" w:rsidRPr="00A3698E" w:rsidRDefault="002E1AEA" w:rsidP="002E1AEA">
      <w:pPr>
        <w:ind w:right="318"/>
        <w:jc w:val="center"/>
        <w:rPr>
          <w:rFonts w:ascii="Times New Roman" w:hAnsi="Times New Roman"/>
          <w:b/>
          <w:szCs w:val="28"/>
          <w:lang w:val="uk-UA"/>
        </w:rPr>
      </w:pPr>
    </w:p>
    <w:p w:rsidR="002E1AEA" w:rsidRPr="00A3698E" w:rsidRDefault="002E1AEA" w:rsidP="002E1AEA">
      <w:pPr>
        <w:ind w:right="318"/>
        <w:jc w:val="center"/>
        <w:rPr>
          <w:rFonts w:ascii="Times New Roman" w:hAnsi="Times New Roman"/>
          <w:b/>
          <w:szCs w:val="28"/>
          <w:lang w:val="uk-UA"/>
        </w:rPr>
      </w:pPr>
    </w:p>
    <w:p w:rsidR="00756FF4" w:rsidRPr="00A3698E" w:rsidRDefault="00756FF4" w:rsidP="002E1AEA">
      <w:pPr>
        <w:ind w:firstLine="567"/>
        <w:jc w:val="both"/>
        <w:rPr>
          <w:rFonts w:ascii="Times New Roman" w:hAnsi="Times New Roman"/>
          <w:szCs w:val="28"/>
          <w:lang w:val="uk-UA"/>
        </w:rPr>
      </w:pPr>
      <w:r w:rsidRPr="00A3698E">
        <w:rPr>
          <w:rFonts w:ascii="Times New Roman" w:hAnsi="Times New Roman"/>
          <w:szCs w:val="28"/>
          <w:lang w:val="uk-UA"/>
        </w:rPr>
        <w:t>Відповідно Закону України «Про місцеві державні адміністрації»</w:t>
      </w:r>
      <w:r w:rsidR="00D7470A">
        <w:rPr>
          <w:rFonts w:ascii="Times New Roman" w:hAnsi="Times New Roman"/>
          <w:szCs w:val="28"/>
          <w:lang w:val="uk-UA"/>
        </w:rPr>
        <w:t>:</w:t>
      </w:r>
    </w:p>
    <w:p w:rsidR="00756FF4" w:rsidRDefault="00756FF4" w:rsidP="00756FF4">
      <w:pPr>
        <w:ind w:firstLine="567"/>
        <w:jc w:val="both"/>
        <w:rPr>
          <w:rFonts w:ascii="Times New Roman" w:hAnsi="Times New Roman"/>
          <w:b/>
          <w:szCs w:val="28"/>
          <w:lang w:val="uk-UA"/>
        </w:rPr>
      </w:pPr>
    </w:p>
    <w:p w:rsidR="00B801A6" w:rsidRPr="00A3698E" w:rsidRDefault="00B801A6" w:rsidP="00756FF4">
      <w:pPr>
        <w:ind w:firstLine="567"/>
        <w:jc w:val="both"/>
        <w:rPr>
          <w:rFonts w:ascii="Times New Roman" w:hAnsi="Times New Roman"/>
          <w:sz w:val="16"/>
          <w:szCs w:val="16"/>
          <w:lang w:val="uk-UA"/>
        </w:rPr>
      </w:pPr>
    </w:p>
    <w:p w:rsidR="00756FF4" w:rsidRDefault="00756FF4" w:rsidP="002E1AEA">
      <w:pPr>
        <w:ind w:firstLine="567"/>
        <w:jc w:val="both"/>
        <w:rPr>
          <w:rFonts w:ascii="Times New Roman" w:hAnsi="Times New Roman"/>
          <w:szCs w:val="28"/>
          <w:lang w:val="uk-UA"/>
        </w:rPr>
      </w:pPr>
      <w:r w:rsidRPr="00A3698E">
        <w:rPr>
          <w:rFonts w:ascii="Times New Roman" w:hAnsi="Times New Roman"/>
          <w:szCs w:val="28"/>
          <w:lang w:val="uk-UA"/>
        </w:rPr>
        <w:t>Визнати таким, що втратило чинність, розпорядження</w:t>
      </w:r>
      <w:r w:rsidR="00A3698E">
        <w:rPr>
          <w:rFonts w:ascii="Times New Roman" w:hAnsi="Times New Roman"/>
          <w:szCs w:val="28"/>
          <w:lang w:val="uk-UA" w:eastAsia="ar-SA"/>
        </w:rPr>
        <w:t xml:space="preserve"> голови Київської обласної </w:t>
      </w:r>
      <w:r w:rsidRPr="00A3698E">
        <w:rPr>
          <w:rFonts w:ascii="Times New Roman" w:hAnsi="Times New Roman"/>
          <w:szCs w:val="28"/>
          <w:lang w:val="uk-UA" w:eastAsia="ar-SA"/>
        </w:rPr>
        <w:t>державної</w:t>
      </w:r>
      <w:r w:rsidR="00A3698E">
        <w:rPr>
          <w:rFonts w:ascii="Times New Roman" w:hAnsi="Times New Roman"/>
          <w:szCs w:val="28"/>
          <w:lang w:val="uk-UA" w:eastAsia="ar-SA"/>
        </w:rPr>
        <w:t xml:space="preserve"> адміністрації </w:t>
      </w:r>
      <w:r w:rsidRPr="00A3698E">
        <w:rPr>
          <w:rFonts w:ascii="Times New Roman" w:hAnsi="Times New Roman"/>
          <w:szCs w:val="28"/>
          <w:lang w:val="uk-UA" w:eastAsia="ar-SA"/>
        </w:rPr>
        <w:t>від</w:t>
      </w:r>
      <w:r w:rsidR="00A3698E">
        <w:rPr>
          <w:rFonts w:ascii="Times New Roman" w:hAnsi="Times New Roman"/>
          <w:szCs w:val="28"/>
          <w:lang w:val="uk-UA" w:eastAsia="ar-SA"/>
        </w:rPr>
        <w:t xml:space="preserve"> </w:t>
      </w:r>
      <w:r w:rsidR="00A3698E" w:rsidRPr="00A3698E">
        <w:rPr>
          <w:rFonts w:ascii="Times New Roman" w:hAnsi="Times New Roman"/>
          <w:szCs w:val="28"/>
          <w:lang w:val="uk-UA"/>
        </w:rPr>
        <w:t>18</w:t>
      </w:r>
      <w:r w:rsidR="00A3698E">
        <w:rPr>
          <w:rFonts w:ascii="Times New Roman" w:hAnsi="Times New Roman"/>
          <w:szCs w:val="28"/>
          <w:lang w:val="uk-UA"/>
        </w:rPr>
        <w:t xml:space="preserve"> </w:t>
      </w:r>
      <w:r w:rsidR="00A3698E" w:rsidRPr="00A3698E">
        <w:rPr>
          <w:rFonts w:ascii="Times New Roman" w:hAnsi="Times New Roman"/>
          <w:szCs w:val="28"/>
          <w:lang w:val="uk-UA"/>
        </w:rPr>
        <w:t>січня</w:t>
      </w:r>
      <w:r w:rsidR="00A3698E">
        <w:rPr>
          <w:rFonts w:ascii="Times New Roman" w:hAnsi="Times New Roman"/>
          <w:szCs w:val="28"/>
          <w:lang w:val="uk-UA"/>
        </w:rPr>
        <w:t xml:space="preserve"> </w:t>
      </w:r>
      <w:r w:rsidR="00A3698E" w:rsidRPr="00A3698E">
        <w:rPr>
          <w:rFonts w:ascii="Times New Roman" w:hAnsi="Times New Roman"/>
          <w:szCs w:val="28"/>
          <w:lang w:val="uk-UA"/>
        </w:rPr>
        <w:t>2017 року № 4</w:t>
      </w:r>
      <w:r w:rsidR="00A3698E" w:rsidRPr="00A3698E">
        <w:rPr>
          <w:rFonts w:ascii="Times New Roman" w:hAnsi="Times New Roman"/>
          <w:b/>
          <w:szCs w:val="28"/>
          <w:lang w:val="uk-UA"/>
        </w:rPr>
        <w:t xml:space="preserve"> </w:t>
      </w:r>
      <w:r w:rsidR="00B801A6" w:rsidRPr="00A3698E">
        <w:rPr>
          <w:rFonts w:ascii="Times New Roman" w:hAnsi="Times New Roman"/>
          <w:szCs w:val="28"/>
          <w:lang w:val="uk-UA" w:eastAsia="ar-SA"/>
        </w:rPr>
        <w:t xml:space="preserve">ДСК </w:t>
      </w:r>
      <w:r w:rsidRPr="00A3698E">
        <w:rPr>
          <w:rFonts w:ascii="Times New Roman" w:hAnsi="Times New Roman"/>
          <w:szCs w:val="28"/>
          <w:lang w:val="uk-UA"/>
        </w:rPr>
        <w:t xml:space="preserve">«Про затвердження </w:t>
      </w:r>
      <w:r w:rsidR="00A3698E" w:rsidRPr="00A3698E">
        <w:rPr>
          <w:rFonts w:ascii="Times New Roman" w:hAnsi="Times New Roman"/>
          <w:szCs w:val="28"/>
          <w:lang w:val="uk-UA"/>
        </w:rPr>
        <w:t>положення про штаб зони</w:t>
      </w:r>
      <w:r w:rsidR="002E1AEA" w:rsidRPr="00A3698E">
        <w:rPr>
          <w:rFonts w:ascii="Times New Roman" w:hAnsi="Times New Roman"/>
          <w:szCs w:val="28"/>
          <w:lang w:val="uk-UA"/>
        </w:rPr>
        <w:t xml:space="preserve"> територіальної оборони </w:t>
      </w:r>
      <w:r w:rsidR="00A3698E" w:rsidRPr="00A3698E">
        <w:rPr>
          <w:rFonts w:ascii="Times New Roman" w:hAnsi="Times New Roman"/>
          <w:szCs w:val="28"/>
          <w:lang w:val="uk-UA"/>
        </w:rPr>
        <w:t>№ 10</w:t>
      </w:r>
      <w:r w:rsidRPr="00756FF4">
        <w:rPr>
          <w:rFonts w:ascii="Times New Roman" w:hAnsi="Times New Roman"/>
          <w:szCs w:val="28"/>
          <w:lang w:val="uk-UA"/>
        </w:rPr>
        <w:t>»</w:t>
      </w:r>
      <w:r w:rsidR="00B801A6">
        <w:rPr>
          <w:rFonts w:ascii="Times New Roman" w:hAnsi="Times New Roman"/>
          <w:szCs w:val="28"/>
          <w:lang w:val="uk-UA"/>
        </w:rPr>
        <w:t>.</w:t>
      </w:r>
    </w:p>
    <w:p w:rsidR="002E1AEA" w:rsidRPr="00756FF4" w:rsidRDefault="002E1AEA" w:rsidP="002E1AEA">
      <w:pPr>
        <w:ind w:firstLine="567"/>
        <w:jc w:val="both"/>
        <w:rPr>
          <w:rFonts w:ascii="Times New Roman" w:hAnsi="Times New Roman"/>
          <w:szCs w:val="28"/>
          <w:lang w:val="uk-UA"/>
        </w:rPr>
      </w:pPr>
    </w:p>
    <w:p w:rsidR="00756FF4" w:rsidRPr="00756FF4" w:rsidRDefault="00756FF4" w:rsidP="00756FF4">
      <w:pPr>
        <w:ind w:firstLine="567"/>
        <w:rPr>
          <w:rFonts w:ascii="Times New Roman" w:hAnsi="Times New Roman"/>
          <w:szCs w:val="28"/>
          <w:lang w:val="uk-UA"/>
        </w:rPr>
      </w:pPr>
    </w:p>
    <w:p w:rsidR="00D05F29" w:rsidRPr="00D05F29" w:rsidRDefault="00D05F29" w:rsidP="00D05F29">
      <w:pPr>
        <w:spacing w:line="280" w:lineRule="exact"/>
        <w:jc w:val="both"/>
        <w:rPr>
          <w:rFonts w:ascii="Times New Roman" w:hAnsi="Times New Roman"/>
          <w:color w:val="000000"/>
          <w:szCs w:val="28"/>
          <w:lang w:val="uk-UA"/>
        </w:rPr>
      </w:pPr>
    </w:p>
    <w:p w:rsidR="00E370E7" w:rsidRDefault="00D05F29" w:rsidP="002E1AEA">
      <w:pPr>
        <w:spacing w:line="280" w:lineRule="exact"/>
        <w:jc w:val="both"/>
        <w:rPr>
          <w:rFonts w:ascii="Times New Roman" w:hAnsi="Times New Roman"/>
          <w:b/>
          <w:color w:val="000000"/>
          <w:szCs w:val="28"/>
          <w:lang w:val="uk-UA"/>
        </w:rPr>
      </w:pPr>
      <w:r w:rsidRPr="00D05F29">
        <w:rPr>
          <w:rFonts w:ascii="Times New Roman" w:hAnsi="Times New Roman"/>
          <w:b/>
          <w:color w:val="000000"/>
          <w:szCs w:val="28"/>
          <w:lang w:val="uk-UA"/>
        </w:rPr>
        <w:t xml:space="preserve">Голова адміністрації </w:t>
      </w:r>
      <w:r w:rsidRPr="00D05F29">
        <w:rPr>
          <w:rFonts w:ascii="Times New Roman" w:hAnsi="Times New Roman"/>
          <w:b/>
          <w:color w:val="000000"/>
          <w:szCs w:val="28"/>
          <w:lang w:val="uk-UA"/>
        </w:rPr>
        <w:tab/>
      </w:r>
      <w:r w:rsidRPr="00D05F29">
        <w:rPr>
          <w:rFonts w:ascii="Times New Roman" w:hAnsi="Times New Roman"/>
          <w:b/>
          <w:color w:val="000000"/>
          <w:szCs w:val="28"/>
          <w:lang w:val="uk-UA"/>
        </w:rPr>
        <w:tab/>
      </w:r>
      <w:r w:rsidRPr="00D05F29">
        <w:rPr>
          <w:rFonts w:ascii="Times New Roman" w:hAnsi="Times New Roman"/>
          <w:b/>
          <w:color w:val="000000"/>
          <w:szCs w:val="28"/>
          <w:lang w:val="uk-UA"/>
        </w:rPr>
        <w:tab/>
      </w:r>
      <w:r w:rsidR="007114D0">
        <w:rPr>
          <w:rFonts w:ascii="Times New Roman" w:hAnsi="Times New Roman"/>
          <w:b/>
          <w:color w:val="000000"/>
          <w:szCs w:val="28"/>
          <w:lang w:val="uk-UA"/>
        </w:rPr>
        <w:t xml:space="preserve">         </w:t>
      </w:r>
      <w:r w:rsidR="001119BA">
        <w:rPr>
          <w:rFonts w:ascii="Times New Roman" w:hAnsi="Times New Roman"/>
          <w:b/>
          <w:color w:val="000000"/>
          <w:szCs w:val="28"/>
          <w:lang w:val="uk-UA"/>
        </w:rPr>
        <w:t xml:space="preserve">(підпис)        </w:t>
      </w:r>
      <w:bookmarkStart w:id="0" w:name="_GoBack"/>
      <w:bookmarkEnd w:id="0"/>
      <w:r w:rsidR="007114D0">
        <w:rPr>
          <w:rFonts w:ascii="Times New Roman" w:hAnsi="Times New Roman"/>
          <w:b/>
          <w:color w:val="000000"/>
          <w:szCs w:val="28"/>
          <w:lang w:val="uk-UA"/>
        </w:rPr>
        <w:t xml:space="preserve">               Олексій КУЛЕБА</w:t>
      </w: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p w:rsidR="00B801A6" w:rsidRDefault="00B801A6" w:rsidP="002E1AEA">
      <w:pPr>
        <w:spacing w:line="280" w:lineRule="exact"/>
        <w:jc w:val="both"/>
        <w:rPr>
          <w:rFonts w:ascii="Times New Roman" w:hAnsi="Times New Roman"/>
          <w:b/>
          <w:color w:val="000000"/>
          <w:szCs w:val="28"/>
          <w:lang w:val="uk-UA"/>
        </w:rPr>
      </w:pPr>
    </w:p>
    <w:sectPr w:rsidR="00B801A6" w:rsidSect="009954F5">
      <w:pgSz w:w="11906" w:h="16838"/>
      <w:pgMar w:top="28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189" w:rsidRDefault="00174189">
      <w:r>
        <w:separator/>
      </w:r>
    </w:p>
  </w:endnote>
  <w:endnote w:type="continuationSeparator" w:id="0">
    <w:p w:rsidR="00174189" w:rsidRDefault="00174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FreeSans">
    <w:altName w:val="Times New Roman"/>
    <w:charset w:val="01"/>
    <w:family w:val="auto"/>
    <w:pitch w:val="variable"/>
  </w:font>
  <w:font w:name="WenQuanYi Micro Hei">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Droid Sans Fallback">
    <w:altName w:val="Times New Roman"/>
    <w:charset w:val="01"/>
    <w:family w:val="auto"/>
    <w:pitch w:val="variable"/>
  </w:font>
  <w:font w:name="Droid Sans">
    <w:altName w:val="Times New Roman"/>
    <w:charset w:val="01"/>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189" w:rsidRDefault="00174189">
      <w:r>
        <w:separator/>
      </w:r>
    </w:p>
  </w:footnote>
  <w:footnote w:type="continuationSeparator" w:id="0">
    <w:p w:rsidR="00174189" w:rsidRDefault="001741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CED0520"/>
    <w:multiLevelType w:val="hybridMultilevel"/>
    <w:tmpl w:val="F574EFE2"/>
    <w:lvl w:ilvl="0" w:tplc="7D267D68">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D71C31"/>
    <w:multiLevelType w:val="hybridMultilevel"/>
    <w:tmpl w:val="9894E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6">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10">
    <w:nsid w:val="510E5746"/>
    <w:multiLevelType w:val="hybridMultilevel"/>
    <w:tmpl w:val="E280D83C"/>
    <w:lvl w:ilvl="0" w:tplc="D26C274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abstractNum w:abstractNumId="14">
    <w:nsid w:val="79CF52DF"/>
    <w:multiLevelType w:val="hybridMultilevel"/>
    <w:tmpl w:val="A9662842"/>
    <w:lvl w:ilvl="0" w:tplc="18969CF4">
      <w:start w:val="4"/>
      <w:numFmt w:val="decimal"/>
      <w:lvlText w:val="%1"/>
      <w:lvlJc w:val="left"/>
      <w:pPr>
        <w:ind w:left="186" w:hanging="360"/>
      </w:pPr>
      <w:rPr>
        <w:rFonts w:hint="default"/>
      </w:r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9"/>
  </w:num>
  <w:num w:numId="2">
    <w:abstractNumId w:val="14"/>
  </w:num>
  <w:num w:numId="3">
    <w:abstractNumId w:val="1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1146A"/>
    <w:rsid w:val="00021770"/>
    <w:rsid w:val="00025E95"/>
    <w:rsid w:val="0003320F"/>
    <w:rsid w:val="000342DB"/>
    <w:rsid w:val="000437C5"/>
    <w:rsid w:val="0006111F"/>
    <w:rsid w:val="00062B88"/>
    <w:rsid w:val="0006559C"/>
    <w:rsid w:val="0007051C"/>
    <w:rsid w:val="00072913"/>
    <w:rsid w:val="000755A8"/>
    <w:rsid w:val="00080B0C"/>
    <w:rsid w:val="00082AFA"/>
    <w:rsid w:val="00085854"/>
    <w:rsid w:val="00087795"/>
    <w:rsid w:val="00087A1C"/>
    <w:rsid w:val="0009698A"/>
    <w:rsid w:val="000C00C1"/>
    <w:rsid w:val="000C3878"/>
    <w:rsid w:val="000C3CF1"/>
    <w:rsid w:val="000C5CBA"/>
    <w:rsid w:val="000C7034"/>
    <w:rsid w:val="000D6D37"/>
    <w:rsid w:val="000E15FA"/>
    <w:rsid w:val="000E2361"/>
    <w:rsid w:val="000F4EBC"/>
    <w:rsid w:val="000F6EC1"/>
    <w:rsid w:val="001027D0"/>
    <w:rsid w:val="001119BA"/>
    <w:rsid w:val="001226BE"/>
    <w:rsid w:val="001338C6"/>
    <w:rsid w:val="00135DC6"/>
    <w:rsid w:val="00146683"/>
    <w:rsid w:val="0014747F"/>
    <w:rsid w:val="00150D35"/>
    <w:rsid w:val="00156DFE"/>
    <w:rsid w:val="001655A8"/>
    <w:rsid w:val="0016659F"/>
    <w:rsid w:val="00167C5F"/>
    <w:rsid w:val="001716C0"/>
    <w:rsid w:val="00174189"/>
    <w:rsid w:val="0018084B"/>
    <w:rsid w:val="00184C2B"/>
    <w:rsid w:val="00192E77"/>
    <w:rsid w:val="00194036"/>
    <w:rsid w:val="00194A04"/>
    <w:rsid w:val="001A3E5C"/>
    <w:rsid w:val="001B4E63"/>
    <w:rsid w:val="001C1D48"/>
    <w:rsid w:val="001C4729"/>
    <w:rsid w:val="001D218A"/>
    <w:rsid w:val="001D7485"/>
    <w:rsid w:val="001F105F"/>
    <w:rsid w:val="001F15A6"/>
    <w:rsid w:val="001F3D6E"/>
    <w:rsid w:val="00216824"/>
    <w:rsid w:val="00216E39"/>
    <w:rsid w:val="00224CEF"/>
    <w:rsid w:val="00230BA4"/>
    <w:rsid w:val="002360A4"/>
    <w:rsid w:val="00243DDA"/>
    <w:rsid w:val="00254D01"/>
    <w:rsid w:val="0025533A"/>
    <w:rsid w:val="002611B8"/>
    <w:rsid w:val="00262991"/>
    <w:rsid w:val="00264ABF"/>
    <w:rsid w:val="00272443"/>
    <w:rsid w:val="00276EF2"/>
    <w:rsid w:val="002907D2"/>
    <w:rsid w:val="00293D93"/>
    <w:rsid w:val="00294DFB"/>
    <w:rsid w:val="00294FF7"/>
    <w:rsid w:val="00295D7C"/>
    <w:rsid w:val="002979D5"/>
    <w:rsid w:val="002B317D"/>
    <w:rsid w:val="002B3F6B"/>
    <w:rsid w:val="002B44A3"/>
    <w:rsid w:val="002C0083"/>
    <w:rsid w:val="002C14F7"/>
    <w:rsid w:val="002C153A"/>
    <w:rsid w:val="002C2420"/>
    <w:rsid w:val="002D4D18"/>
    <w:rsid w:val="002E1AEA"/>
    <w:rsid w:val="002E3688"/>
    <w:rsid w:val="002E6B44"/>
    <w:rsid w:val="002F77EE"/>
    <w:rsid w:val="00302102"/>
    <w:rsid w:val="003124A1"/>
    <w:rsid w:val="00315D65"/>
    <w:rsid w:val="00317623"/>
    <w:rsid w:val="00321A17"/>
    <w:rsid w:val="00331155"/>
    <w:rsid w:val="00344A87"/>
    <w:rsid w:val="00352E12"/>
    <w:rsid w:val="00354444"/>
    <w:rsid w:val="00355F39"/>
    <w:rsid w:val="00360842"/>
    <w:rsid w:val="003610AE"/>
    <w:rsid w:val="0036404B"/>
    <w:rsid w:val="00370F0B"/>
    <w:rsid w:val="0037160A"/>
    <w:rsid w:val="00372BF1"/>
    <w:rsid w:val="00380235"/>
    <w:rsid w:val="0038358F"/>
    <w:rsid w:val="00384323"/>
    <w:rsid w:val="0038560E"/>
    <w:rsid w:val="0038592F"/>
    <w:rsid w:val="003863F8"/>
    <w:rsid w:val="0038698F"/>
    <w:rsid w:val="0038781E"/>
    <w:rsid w:val="00391902"/>
    <w:rsid w:val="003A074A"/>
    <w:rsid w:val="003A1A3B"/>
    <w:rsid w:val="003A35A0"/>
    <w:rsid w:val="003A7939"/>
    <w:rsid w:val="003B179D"/>
    <w:rsid w:val="003B3737"/>
    <w:rsid w:val="003B4637"/>
    <w:rsid w:val="003B67BC"/>
    <w:rsid w:val="003B68DD"/>
    <w:rsid w:val="003F5812"/>
    <w:rsid w:val="003F6564"/>
    <w:rsid w:val="00407134"/>
    <w:rsid w:val="00411D64"/>
    <w:rsid w:val="00411E1D"/>
    <w:rsid w:val="0041307F"/>
    <w:rsid w:val="0042675B"/>
    <w:rsid w:val="00426ABD"/>
    <w:rsid w:val="004317F5"/>
    <w:rsid w:val="00437C1D"/>
    <w:rsid w:val="00454A7D"/>
    <w:rsid w:val="004570D2"/>
    <w:rsid w:val="004605ED"/>
    <w:rsid w:val="004608D1"/>
    <w:rsid w:val="00461399"/>
    <w:rsid w:val="004637E1"/>
    <w:rsid w:val="004648ED"/>
    <w:rsid w:val="0047574A"/>
    <w:rsid w:val="00486EAF"/>
    <w:rsid w:val="00492437"/>
    <w:rsid w:val="00495C40"/>
    <w:rsid w:val="004961B3"/>
    <w:rsid w:val="00497746"/>
    <w:rsid w:val="004A06DF"/>
    <w:rsid w:val="004B2496"/>
    <w:rsid w:val="004B48B9"/>
    <w:rsid w:val="004B6BF8"/>
    <w:rsid w:val="004D1A80"/>
    <w:rsid w:val="004D5A21"/>
    <w:rsid w:val="004E103A"/>
    <w:rsid w:val="004E3F9A"/>
    <w:rsid w:val="004F2320"/>
    <w:rsid w:val="004F2DBE"/>
    <w:rsid w:val="004F31F1"/>
    <w:rsid w:val="004F4750"/>
    <w:rsid w:val="00501303"/>
    <w:rsid w:val="00502E85"/>
    <w:rsid w:val="005060F5"/>
    <w:rsid w:val="0051532A"/>
    <w:rsid w:val="00521865"/>
    <w:rsid w:val="0052508A"/>
    <w:rsid w:val="00532307"/>
    <w:rsid w:val="005423A3"/>
    <w:rsid w:val="0055499E"/>
    <w:rsid w:val="005568FB"/>
    <w:rsid w:val="005612FF"/>
    <w:rsid w:val="00576046"/>
    <w:rsid w:val="005866CD"/>
    <w:rsid w:val="00593F6F"/>
    <w:rsid w:val="00594173"/>
    <w:rsid w:val="00594DD0"/>
    <w:rsid w:val="0059568E"/>
    <w:rsid w:val="0059724A"/>
    <w:rsid w:val="005A1B84"/>
    <w:rsid w:val="005B070F"/>
    <w:rsid w:val="005B0A9D"/>
    <w:rsid w:val="005B3DD1"/>
    <w:rsid w:val="005B4143"/>
    <w:rsid w:val="005B5530"/>
    <w:rsid w:val="005C0DE8"/>
    <w:rsid w:val="005C36F0"/>
    <w:rsid w:val="005C5E92"/>
    <w:rsid w:val="005C7FC5"/>
    <w:rsid w:val="005D18C1"/>
    <w:rsid w:val="005D4DED"/>
    <w:rsid w:val="005D6DB2"/>
    <w:rsid w:val="005E0B8F"/>
    <w:rsid w:val="005E2698"/>
    <w:rsid w:val="005F2AF6"/>
    <w:rsid w:val="00601CC4"/>
    <w:rsid w:val="00601DF2"/>
    <w:rsid w:val="00602C91"/>
    <w:rsid w:val="00612F72"/>
    <w:rsid w:val="00613649"/>
    <w:rsid w:val="0062015A"/>
    <w:rsid w:val="00623170"/>
    <w:rsid w:val="006260F3"/>
    <w:rsid w:val="00626B0E"/>
    <w:rsid w:val="00636647"/>
    <w:rsid w:val="0064571A"/>
    <w:rsid w:val="006471AE"/>
    <w:rsid w:val="006500FB"/>
    <w:rsid w:val="00651894"/>
    <w:rsid w:val="0065256F"/>
    <w:rsid w:val="00652F99"/>
    <w:rsid w:val="00655B58"/>
    <w:rsid w:val="0066070E"/>
    <w:rsid w:val="00661021"/>
    <w:rsid w:val="00661C8E"/>
    <w:rsid w:val="006667F9"/>
    <w:rsid w:val="00667040"/>
    <w:rsid w:val="00672C0B"/>
    <w:rsid w:val="0067783D"/>
    <w:rsid w:val="00684DA6"/>
    <w:rsid w:val="00691AF7"/>
    <w:rsid w:val="00695FCE"/>
    <w:rsid w:val="006A0BFB"/>
    <w:rsid w:val="006A4FE2"/>
    <w:rsid w:val="006A690B"/>
    <w:rsid w:val="006B1789"/>
    <w:rsid w:val="006B6B95"/>
    <w:rsid w:val="006C08F9"/>
    <w:rsid w:val="006C638E"/>
    <w:rsid w:val="006D5238"/>
    <w:rsid w:val="006E47F6"/>
    <w:rsid w:val="006F5705"/>
    <w:rsid w:val="007019AF"/>
    <w:rsid w:val="007069C5"/>
    <w:rsid w:val="00707E42"/>
    <w:rsid w:val="007114D0"/>
    <w:rsid w:val="00722C61"/>
    <w:rsid w:val="007257C9"/>
    <w:rsid w:val="0073428C"/>
    <w:rsid w:val="007351AC"/>
    <w:rsid w:val="00737194"/>
    <w:rsid w:val="007467F8"/>
    <w:rsid w:val="00747EAA"/>
    <w:rsid w:val="007539BB"/>
    <w:rsid w:val="00753F76"/>
    <w:rsid w:val="00754FB4"/>
    <w:rsid w:val="00756FF4"/>
    <w:rsid w:val="007572A4"/>
    <w:rsid w:val="0076774E"/>
    <w:rsid w:val="00767A13"/>
    <w:rsid w:val="00771ACE"/>
    <w:rsid w:val="00792B2F"/>
    <w:rsid w:val="007951D6"/>
    <w:rsid w:val="007964B9"/>
    <w:rsid w:val="007A28CE"/>
    <w:rsid w:val="007A4465"/>
    <w:rsid w:val="007A7F0F"/>
    <w:rsid w:val="007B32E5"/>
    <w:rsid w:val="007C0FAF"/>
    <w:rsid w:val="007C2E2E"/>
    <w:rsid w:val="007C40F7"/>
    <w:rsid w:val="007C778F"/>
    <w:rsid w:val="007D010E"/>
    <w:rsid w:val="007D1417"/>
    <w:rsid w:val="007D487B"/>
    <w:rsid w:val="007F27DE"/>
    <w:rsid w:val="007F5A2B"/>
    <w:rsid w:val="00801018"/>
    <w:rsid w:val="00803F06"/>
    <w:rsid w:val="00813D6E"/>
    <w:rsid w:val="00820875"/>
    <w:rsid w:val="00821316"/>
    <w:rsid w:val="00821826"/>
    <w:rsid w:val="00823447"/>
    <w:rsid w:val="008237A2"/>
    <w:rsid w:val="008239A0"/>
    <w:rsid w:val="00825ABE"/>
    <w:rsid w:val="00826EDD"/>
    <w:rsid w:val="00830295"/>
    <w:rsid w:val="0084154D"/>
    <w:rsid w:val="008424B3"/>
    <w:rsid w:val="008479FD"/>
    <w:rsid w:val="0085072D"/>
    <w:rsid w:val="00851501"/>
    <w:rsid w:val="008525E2"/>
    <w:rsid w:val="00864267"/>
    <w:rsid w:val="008734A4"/>
    <w:rsid w:val="00882803"/>
    <w:rsid w:val="00885867"/>
    <w:rsid w:val="0088743D"/>
    <w:rsid w:val="00893B9A"/>
    <w:rsid w:val="00896595"/>
    <w:rsid w:val="008B596C"/>
    <w:rsid w:val="008B7532"/>
    <w:rsid w:val="008B79EA"/>
    <w:rsid w:val="008C0D86"/>
    <w:rsid w:val="008C7532"/>
    <w:rsid w:val="008E30B9"/>
    <w:rsid w:val="008E4547"/>
    <w:rsid w:val="008F5BEC"/>
    <w:rsid w:val="008F6E89"/>
    <w:rsid w:val="008F75A8"/>
    <w:rsid w:val="00902C1F"/>
    <w:rsid w:val="00915C92"/>
    <w:rsid w:val="00925F51"/>
    <w:rsid w:val="00932DF7"/>
    <w:rsid w:val="0094386A"/>
    <w:rsid w:val="009439CE"/>
    <w:rsid w:val="00954266"/>
    <w:rsid w:val="009567BE"/>
    <w:rsid w:val="00956A0E"/>
    <w:rsid w:val="0096297E"/>
    <w:rsid w:val="00964951"/>
    <w:rsid w:val="0097144E"/>
    <w:rsid w:val="0097248E"/>
    <w:rsid w:val="00984719"/>
    <w:rsid w:val="009847EF"/>
    <w:rsid w:val="009954F5"/>
    <w:rsid w:val="009A4668"/>
    <w:rsid w:val="009A78DE"/>
    <w:rsid w:val="009B28A7"/>
    <w:rsid w:val="009C6440"/>
    <w:rsid w:val="009C70B2"/>
    <w:rsid w:val="009C73D2"/>
    <w:rsid w:val="009D3350"/>
    <w:rsid w:val="009D7957"/>
    <w:rsid w:val="009F1653"/>
    <w:rsid w:val="009F48B9"/>
    <w:rsid w:val="009F5DEC"/>
    <w:rsid w:val="00A003F5"/>
    <w:rsid w:val="00A07266"/>
    <w:rsid w:val="00A156A3"/>
    <w:rsid w:val="00A23F3D"/>
    <w:rsid w:val="00A246EE"/>
    <w:rsid w:val="00A321AC"/>
    <w:rsid w:val="00A329D1"/>
    <w:rsid w:val="00A34DA8"/>
    <w:rsid w:val="00A3698E"/>
    <w:rsid w:val="00A469C6"/>
    <w:rsid w:val="00A5108B"/>
    <w:rsid w:val="00A56160"/>
    <w:rsid w:val="00A7773A"/>
    <w:rsid w:val="00A843A6"/>
    <w:rsid w:val="00AA00DF"/>
    <w:rsid w:val="00AA5B5F"/>
    <w:rsid w:val="00AB22BC"/>
    <w:rsid w:val="00AC0689"/>
    <w:rsid w:val="00AC4224"/>
    <w:rsid w:val="00AD0DBB"/>
    <w:rsid w:val="00AD1AE0"/>
    <w:rsid w:val="00AD22D4"/>
    <w:rsid w:val="00AD5576"/>
    <w:rsid w:val="00AD6002"/>
    <w:rsid w:val="00AE35D5"/>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42CD9"/>
    <w:rsid w:val="00B51360"/>
    <w:rsid w:val="00B51BA2"/>
    <w:rsid w:val="00B51F9B"/>
    <w:rsid w:val="00B559BC"/>
    <w:rsid w:val="00B5744C"/>
    <w:rsid w:val="00B65F3C"/>
    <w:rsid w:val="00B801A6"/>
    <w:rsid w:val="00B804BA"/>
    <w:rsid w:val="00B92C87"/>
    <w:rsid w:val="00BA267F"/>
    <w:rsid w:val="00BB2C51"/>
    <w:rsid w:val="00BB335B"/>
    <w:rsid w:val="00BC1184"/>
    <w:rsid w:val="00BD6366"/>
    <w:rsid w:val="00BE07F8"/>
    <w:rsid w:val="00BF0779"/>
    <w:rsid w:val="00C06EF7"/>
    <w:rsid w:val="00C13F3C"/>
    <w:rsid w:val="00C21DB3"/>
    <w:rsid w:val="00C224A7"/>
    <w:rsid w:val="00C273FE"/>
    <w:rsid w:val="00C27CF7"/>
    <w:rsid w:val="00C370A7"/>
    <w:rsid w:val="00C478EA"/>
    <w:rsid w:val="00C572A4"/>
    <w:rsid w:val="00C60478"/>
    <w:rsid w:val="00C618E8"/>
    <w:rsid w:val="00C65C1E"/>
    <w:rsid w:val="00C72B82"/>
    <w:rsid w:val="00C7425F"/>
    <w:rsid w:val="00C94FB3"/>
    <w:rsid w:val="00CA1858"/>
    <w:rsid w:val="00CA7AF3"/>
    <w:rsid w:val="00CB2FE8"/>
    <w:rsid w:val="00CB47C6"/>
    <w:rsid w:val="00CC24C3"/>
    <w:rsid w:val="00CC6A08"/>
    <w:rsid w:val="00CE69AA"/>
    <w:rsid w:val="00CE6A3C"/>
    <w:rsid w:val="00CE78AA"/>
    <w:rsid w:val="00CF5D22"/>
    <w:rsid w:val="00CF6A0C"/>
    <w:rsid w:val="00CF7925"/>
    <w:rsid w:val="00CF7F1C"/>
    <w:rsid w:val="00D03759"/>
    <w:rsid w:val="00D05F29"/>
    <w:rsid w:val="00D13110"/>
    <w:rsid w:val="00D14E79"/>
    <w:rsid w:val="00D1794F"/>
    <w:rsid w:val="00D23EB2"/>
    <w:rsid w:val="00D25B74"/>
    <w:rsid w:val="00D27198"/>
    <w:rsid w:val="00D3299F"/>
    <w:rsid w:val="00D3321D"/>
    <w:rsid w:val="00D40A61"/>
    <w:rsid w:val="00D428EB"/>
    <w:rsid w:val="00D429B5"/>
    <w:rsid w:val="00D52959"/>
    <w:rsid w:val="00D5419C"/>
    <w:rsid w:val="00D55661"/>
    <w:rsid w:val="00D625A3"/>
    <w:rsid w:val="00D72C97"/>
    <w:rsid w:val="00D734A2"/>
    <w:rsid w:val="00D7470A"/>
    <w:rsid w:val="00D76B84"/>
    <w:rsid w:val="00D9015D"/>
    <w:rsid w:val="00D93BB1"/>
    <w:rsid w:val="00D946AE"/>
    <w:rsid w:val="00D9591A"/>
    <w:rsid w:val="00DB2324"/>
    <w:rsid w:val="00DB55E9"/>
    <w:rsid w:val="00DB75B9"/>
    <w:rsid w:val="00DC3141"/>
    <w:rsid w:val="00DC434C"/>
    <w:rsid w:val="00DC6E10"/>
    <w:rsid w:val="00DD306F"/>
    <w:rsid w:val="00DD5830"/>
    <w:rsid w:val="00DE3213"/>
    <w:rsid w:val="00DE51E1"/>
    <w:rsid w:val="00DE7EBC"/>
    <w:rsid w:val="00DF1BAD"/>
    <w:rsid w:val="00DF4AC0"/>
    <w:rsid w:val="00DF5EFF"/>
    <w:rsid w:val="00E04432"/>
    <w:rsid w:val="00E101B4"/>
    <w:rsid w:val="00E11922"/>
    <w:rsid w:val="00E17C80"/>
    <w:rsid w:val="00E26178"/>
    <w:rsid w:val="00E27F30"/>
    <w:rsid w:val="00E3020F"/>
    <w:rsid w:val="00E30A5F"/>
    <w:rsid w:val="00E30D3B"/>
    <w:rsid w:val="00E3160D"/>
    <w:rsid w:val="00E370E7"/>
    <w:rsid w:val="00E417A7"/>
    <w:rsid w:val="00E419DC"/>
    <w:rsid w:val="00E465C6"/>
    <w:rsid w:val="00E47561"/>
    <w:rsid w:val="00E53D8C"/>
    <w:rsid w:val="00E5535A"/>
    <w:rsid w:val="00E618DE"/>
    <w:rsid w:val="00E667B8"/>
    <w:rsid w:val="00E66B4F"/>
    <w:rsid w:val="00E66F04"/>
    <w:rsid w:val="00E8598B"/>
    <w:rsid w:val="00E95BA3"/>
    <w:rsid w:val="00E9768A"/>
    <w:rsid w:val="00EA1C42"/>
    <w:rsid w:val="00EA2210"/>
    <w:rsid w:val="00EA506D"/>
    <w:rsid w:val="00EA7332"/>
    <w:rsid w:val="00EB0758"/>
    <w:rsid w:val="00EB1FFD"/>
    <w:rsid w:val="00EB435E"/>
    <w:rsid w:val="00EC0E89"/>
    <w:rsid w:val="00EC0F7E"/>
    <w:rsid w:val="00EC6011"/>
    <w:rsid w:val="00ED4E68"/>
    <w:rsid w:val="00ED7B13"/>
    <w:rsid w:val="00EE0D11"/>
    <w:rsid w:val="00EE30CD"/>
    <w:rsid w:val="00EE3308"/>
    <w:rsid w:val="00EF15DC"/>
    <w:rsid w:val="00EF3074"/>
    <w:rsid w:val="00EF57D9"/>
    <w:rsid w:val="00F025E3"/>
    <w:rsid w:val="00F078FF"/>
    <w:rsid w:val="00F11509"/>
    <w:rsid w:val="00F11669"/>
    <w:rsid w:val="00F15B9B"/>
    <w:rsid w:val="00F1716F"/>
    <w:rsid w:val="00F17BD7"/>
    <w:rsid w:val="00F24F9A"/>
    <w:rsid w:val="00F2505C"/>
    <w:rsid w:val="00F25EEC"/>
    <w:rsid w:val="00F27A9C"/>
    <w:rsid w:val="00F40B56"/>
    <w:rsid w:val="00F413F3"/>
    <w:rsid w:val="00F57638"/>
    <w:rsid w:val="00F714C2"/>
    <w:rsid w:val="00F7467B"/>
    <w:rsid w:val="00F83B0E"/>
    <w:rsid w:val="00FA0B2B"/>
    <w:rsid w:val="00FA281B"/>
    <w:rsid w:val="00FA60CA"/>
    <w:rsid w:val="00FA7340"/>
    <w:rsid w:val="00FB714D"/>
    <w:rsid w:val="00FC48A0"/>
    <w:rsid w:val="00FC74A6"/>
    <w:rsid w:val="00FC76E2"/>
    <w:rsid w:val="00FD0366"/>
    <w:rsid w:val="00FD246C"/>
    <w:rsid w:val="00FD2486"/>
    <w:rsid w:val="00FD406B"/>
    <w:rsid w:val="00FD6BFA"/>
    <w:rsid w:val="00FD6D3A"/>
    <w:rsid w:val="00FE1FCA"/>
    <w:rsid w:val="00FE2CEC"/>
    <w:rsid w:val="00FF19FF"/>
    <w:rsid w:val="00FF5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EB9A85B-B50A-484B-8F96-B4D608AD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10" w:qFormat="1"/>
    <w:lsdException w:name="Subtitle" w:qFormat="1"/>
    <w:lsdException w:name="Followed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uiPriority w:val="59"/>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uiPriority w:val="1"/>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qFormat/>
    <w:rsid w:val="006C638E"/>
    <w:rPr>
      <w:i/>
      <w:iCs/>
    </w:rPr>
  </w:style>
  <w:style w:type="character" w:styleId="af1">
    <w:name w:val="Strong"/>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link w:val="af4"/>
    <w:uiPriority w:val="34"/>
    <w:qFormat/>
    <w:rsid w:val="0036404B"/>
    <w:pPr>
      <w:suppressAutoHyphens/>
      <w:autoSpaceDN/>
      <w:adjustRightInd/>
      <w:spacing w:after="200" w:line="276" w:lineRule="auto"/>
      <w:ind w:left="720"/>
      <w:contextualSpacing/>
    </w:pPr>
    <w:rPr>
      <w:rFonts w:ascii="Calibri" w:hAnsi="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uiPriority w:val="9"/>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6">
    <w:name w:val="Hyperlink"/>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uiPriority w:val="99"/>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и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1b"/>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b">
    <w:name w:val="Нижний колонтитул Знак"/>
    <w:uiPriority w:val="99"/>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c">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d"/>
    <w:unhideWhenUsed/>
    <w:rsid w:val="00DB55E9"/>
    <w:pPr>
      <w:suppressAutoHyphens/>
      <w:autoSpaceDN/>
      <w:adjustRightInd/>
      <w:spacing w:after="120"/>
      <w:ind w:left="283"/>
    </w:pPr>
    <w:rPr>
      <w:rFonts w:cs="Antiqua"/>
      <w:lang w:eastAsia="zh-CN"/>
    </w:rPr>
  </w:style>
  <w:style w:type="character" w:customStyle="1" w:styleId="afd">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c"/>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e">
    <w:name w:val="Balloon Text"/>
    <w:basedOn w:val="a"/>
    <w:link w:val="1c"/>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d">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e">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0">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1">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
    <w:name w:val="Без интервала1"/>
    <w:link w:val="NoSpacingChar"/>
    <w:rsid w:val="00DB55E9"/>
    <w:pPr>
      <w:suppressAutoHyphens/>
    </w:pPr>
    <w:rPr>
      <w:rFonts w:ascii="Calibri" w:hAnsi="Calibri"/>
      <w:sz w:val="22"/>
      <w:szCs w:val="22"/>
      <w:lang w:eastAsia="zh-CN"/>
    </w:rPr>
  </w:style>
  <w:style w:type="paragraph" w:customStyle="1" w:styleId="aff2">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1">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2">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4">
    <w:name w:val="Знак"/>
    <w:basedOn w:val="a"/>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link w:val="aff6"/>
    <w:rsid w:val="00DB55E9"/>
    <w:pPr>
      <w:overflowPunct/>
      <w:autoSpaceDE/>
      <w:autoSpaceDN/>
      <w:adjustRightInd/>
      <w:spacing w:before="120"/>
      <w:ind w:firstLine="567"/>
      <w:jc w:val="both"/>
    </w:pPr>
    <w:rPr>
      <w:sz w:val="26"/>
      <w:lang w:val="uk-UA"/>
    </w:rPr>
  </w:style>
  <w:style w:type="paragraph" w:customStyle="1" w:styleId="aff7">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8">
    <w:name w:val="Без інтервалів"/>
    <w:qFormat/>
    <w:rsid w:val="00DB55E9"/>
    <w:pPr>
      <w:suppressAutoHyphens/>
    </w:pPr>
    <w:rPr>
      <w:rFonts w:ascii="Calibri" w:eastAsia="Calibri" w:hAnsi="Calibri" w:cs="Calibri"/>
      <w:sz w:val="22"/>
      <w:szCs w:val="22"/>
      <w:lang w:val="uk-UA" w:eastAsia="zh-CN"/>
    </w:rPr>
  </w:style>
  <w:style w:type="paragraph" w:customStyle="1" w:styleId="1f3">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9">
    <w:name w:val="Символ нумерации"/>
    <w:rsid w:val="00DB55E9"/>
  </w:style>
  <w:style w:type="character" w:customStyle="1" w:styleId="ae">
    <w:name w:val="Подзаголовок Знак"/>
    <w:link w:val="ad"/>
    <w:rsid w:val="00DB55E9"/>
    <w:rPr>
      <w:rFonts w:ascii="Liberation Sans" w:eastAsia="Droid Sans Fallback" w:hAnsi="Liberation Sans" w:cs="FreeSans"/>
      <w:kern w:val="1"/>
      <w:sz w:val="36"/>
      <w:szCs w:val="36"/>
      <w:lang w:val="en-US" w:eastAsia="zh-CN" w:bidi="hi-IN"/>
    </w:rPr>
  </w:style>
  <w:style w:type="character" w:customStyle="1" w:styleId="1b">
    <w:name w:val="Нижний колонтитул Знак1"/>
    <w:link w:val="afa"/>
    <w:uiPriority w:val="99"/>
    <w:locked/>
    <w:rsid w:val="00DB55E9"/>
    <w:rPr>
      <w:rFonts w:ascii="Liberation Serif" w:eastAsia="WenQuanYi Micro Hei" w:hAnsi="Liberation Serif" w:cs="FreeSans"/>
      <w:kern w:val="2"/>
      <w:sz w:val="24"/>
      <w:szCs w:val="24"/>
      <w:lang w:val="ru-RU" w:eastAsia="zh-CN" w:bidi="hi-IN"/>
    </w:rPr>
  </w:style>
  <w:style w:type="character" w:customStyle="1" w:styleId="1c">
    <w:name w:val="Текст выноски Знак1"/>
    <w:link w:val="afe"/>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4">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a">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5">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c">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6">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d">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styleId="affe">
    <w:name w:val="Title"/>
    <w:aliases w:val="Номер таблиці"/>
    <w:basedOn w:val="a"/>
    <w:link w:val="afff"/>
    <w:uiPriority w:val="10"/>
    <w:qFormat/>
    <w:rsid w:val="008239A0"/>
    <w:pPr>
      <w:overflowPunct/>
      <w:autoSpaceDE/>
      <w:autoSpaceDN/>
      <w:adjustRightInd/>
      <w:jc w:val="center"/>
    </w:pPr>
    <w:rPr>
      <w:rFonts w:ascii="Times New Roman" w:hAnsi="Times New Roman"/>
      <w:b/>
      <w:lang w:val="uk-UA"/>
    </w:rPr>
  </w:style>
  <w:style w:type="character" w:customStyle="1" w:styleId="afff">
    <w:name w:val="Название Знак"/>
    <w:aliases w:val="Номер таблиці Знак"/>
    <w:link w:val="affe"/>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7">
    <w:name w:val="Обычный1"/>
    <w:rsid w:val="008239A0"/>
    <w:pPr>
      <w:widowControl w:val="0"/>
      <w:spacing w:before="240"/>
      <w:ind w:firstLine="80"/>
    </w:pPr>
    <w:rPr>
      <w:rFonts w:ascii="Arial" w:hAnsi="Arial"/>
      <w:snapToGrid w:val="0"/>
      <w:sz w:val="24"/>
      <w:lang w:val="uk-UA"/>
    </w:rPr>
  </w:style>
  <w:style w:type="paragraph" w:styleId="afff0">
    <w:name w:val="Plain Text"/>
    <w:basedOn w:val="a"/>
    <w:link w:val="afff1"/>
    <w:rsid w:val="008239A0"/>
    <w:pPr>
      <w:overflowPunct/>
      <w:autoSpaceDE/>
      <w:autoSpaceDN/>
      <w:adjustRightInd/>
    </w:pPr>
    <w:rPr>
      <w:rFonts w:ascii="Courier New" w:hAnsi="Courier New"/>
      <w:sz w:val="20"/>
      <w:lang w:val="uk-UA"/>
    </w:rPr>
  </w:style>
  <w:style w:type="character" w:customStyle="1" w:styleId="afff1">
    <w:name w:val="Текст Знак"/>
    <w:link w:val="afff0"/>
    <w:rsid w:val="008239A0"/>
    <w:rPr>
      <w:rFonts w:ascii="Courier New" w:hAnsi="Courier New"/>
      <w:lang w:eastAsia="ru-RU"/>
    </w:rPr>
  </w:style>
  <w:style w:type="paragraph" w:customStyle="1" w:styleId="115">
    <w:name w:val="Заголовок 11"/>
    <w:basedOn w:val="1f7"/>
    <w:next w:val="1f7"/>
    <w:rsid w:val="008239A0"/>
    <w:pPr>
      <w:keepNext/>
      <w:spacing w:before="0"/>
      <w:ind w:firstLine="0"/>
      <w:jc w:val="center"/>
      <w:outlineLvl w:val="0"/>
    </w:pPr>
    <w:rPr>
      <w:rFonts w:ascii="Times New Roman" w:hAnsi="Times New Roman"/>
      <w:b/>
      <w:snapToGrid/>
      <w:sz w:val="28"/>
    </w:rPr>
  </w:style>
  <w:style w:type="paragraph" w:customStyle="1" w:styleId="1f8">
    <w:name w:val="Основной текст1"/>
    <w:basedOn w:val="1f7"/>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7"/>
    <w:rsid w:val="008239A0"/>
    <w:pPr>
      <w:widowControl/>
      <w:spacing w:before="0"/>
      <w:ind w:firstLine="851"/>
      <w:jc w:val="both"/>
    </w:pPr>
    <w:rPr>
      <w:rFonts w:ascii="Times New Roman" w:hAnsi="Times New Roman"/>
      <w:b/>
      <w:snapToGrid/>
      <w:sz w:val="28"/>
    </w:rPr>
  </w:style>
  <w:style w:type="character" w:customStyle="1" w:styleId="afff2">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3">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4">
    <w:name w:val="Знак Знак"/>
    <w:basedOn w:val="a"/>
    <w:rsid w:val="008239A0"/>
    <w:pPr>
      <w:overflowPunct/>
      <w:autoSpaceDE/>
      <w:autoSpaceDN/>
      <w:adjustRightInd/>
    </w:pPr>
    <w:rPr>
      <w:rFonts w:ascii="Verdana" w:hAnsi="Verdana"/>
      <w:sz w:val="20"/>
      <w:lang w:val="en-US" w:eastAsia="en-US"/>
    </w:rPr>
  </w:style>
  <w:style w:type="paragraph" w:customStyle="1" w:styleId="1f9">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a">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5">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6">
    <w:name w:val="Document Map"/>
    <w:aliases w:val=" Знак2"/>
    <w:basedOn w:val="a"/>
    <w:link w:val="afff7"/>
    <w:rsid w:val="008239A0"/>
    <w:pPr>
      <w:shd w:val="clear" w:color="auto" w:fill="000080"/>
      <w:overflowPunct/>
      <w:autoSpaceDE/>
      <w:autoSpaceDN/>
      <w:adjustRightInd/>
    </w:pPr>
    <w:rPr>
      <w:rFonts w:ascii="Tahoma" w:hAnsi="Tahoma" w:cs="Tahoma"/>
      <w:sz w:val="24"/>
      <w:szCs w:val="24"/>
      <w:lang w:val="ru-RU"/>
    </w:rPr>
  </w:style>
  <w:style w:type="character" w:customStyle="1" w:styleId="afff7">
    <w:name w:val="Схема документа Знак"/>
    <w:aliases w:val=" Знак2 Знак"/>
    <w:link w:val="afff6"/>
    <w:rsid w:val="008239A0"/>
    <w:rPr>
      <w:rFonts w:ascii="Tahoma" w:hAnsi="Tahoma" w:cs="Tahoma"/>
      <w:sz w:val="24"/>
      <w:szCs w:val="24"/>
      <w:shd w:val="clear" w:color="auto" w:fill="000080"/>
      <w:lang w:val="ru-RU" w:eastAsia="ru-RU"/>
    </w:rPr>
  </w:style>
  <w:style w:type="paragraph" w:customStyle="1" w:styleId="1fb">
    <w:name w:val="Обычный1"/>
    <w:rsid w:val="008239A0"/>
    <w:pPr>
      <w:widowControl w:val="0"/>
      <w:snapToGrid w:val="0"/>
      <w:spacing w:line="300" w:lineRule="auto"/>
      <w:ind w:firstLine="680"/>
      <w:jc w:val="both"/>
    </w:pPr>
    <w:rPr>
      <w:sz w:val="24"/>
      <w:lang w:val="uk-UA"/>
    </w:rPr>
  </w:style>
  <w:style w:type="character" w:customStyle="1" w:styleId="afff8">
    <w:name w:val="ÐžÑÐ½Ð¾Ð²Ð½Ð¾Ð¹ Ñ‚ÐµÐºÑÑ‚ Ñ Ð¾Ñ‚ÑÑ‚ÑƒÐ¿Ð¾Ð¼ Ð—Ð½Ð°Ðº"/>
    <w:link w:val="1fc"/>
    <w:rsid w:val="008239A0"/>
    <w:rPr>
      <w:sz w:val="24"/>
      <w:szCs w:val="24"/>
      <w:lang w:val="x-none" w:eastAsia="ru-RU"/>
    </w:rPr>
  </w:style>
  <w:style w:type="paragraph" w:customStyle="1" w:styleId="1fc">
    <w:name w:val="Основной текст с отступом1"/>
    <w:basedOn w:val="a"/>
    <w:link w:val="afff8"/>
    <w:rsid w:val="008239A0"/>
    <w:pPr>
      <w:overflowPunct/>
      <w:spacing w:after="120"/>
      <w:ind w:left="283"/>
    </w:pPr>
    <w:rPr>
      <w:rFonts w:ascii="Times New Roman" w:hAnsi="Times New Roman"/>
      <w:sz w:val="24"/>
      <w:szCs w:val="24"/>
      <w:lang w:val="x-none"/>
    </w:rPr>
  </w:style>
  <w:style w:type="paragraph" w:customStyle="1" w:styleId="1fd">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9">
    <w:name w:val="Основной текст_"/>
    <w:link w:val="39"/>
    <w:locked/>
    <w:rsid w:val="00707E42"/>
    <w:rPr>
      <w:spacing w:val="4"/>
      <w:shd w:val="clear" w:color="auto" w:fill="FFFFFF"/>
    </w:rPr>
  </w:style>
  <w:style w:type="paragraph" w:customStyle="1" w:styleId="39">
    <w:name w:val="Основной текст3"/>
    <w:basedOn w:val="a"/>
    <w:link w:val="afff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a">
    <w:name w:val="Назва документа"/>
    <w:basedOn w:val="a"/>
    <w:next w:val="a"/>
    <w:link w:val="afffb"/>
    <w:rsid w:val="005C7FC5"/>
    <w:pPr>
      <w:keepNext/>
      <w:keepLines/>
      <w:overflowPunct/>
      <w:autoSpaceDE/>
      <w:autoSpaceDN/>
      <w:adjustRightInd/>
      <w:spacing w:before="240" w:after="240"/>
      <w:jc w:val="center"/>
    </w:pPr>
    <w:rPr>
      <w:b/>
      <w:sz w:val="26"/>
      <w:lang w:val="x-none"/>
    </w:rPr>
  </w:style>
  <w:style w:type="character" w:customStyle="1" w:styleId="2c">
    <w:name w:val="Основной текст (2)_"/>
    <w:link w:val="2d"/>
    <w:locked/>
    <w:rsid w:val="005C7FC5"/>
    <w:rPr>
      <w:sz w:val="19"/>
      <w:szCs w:val="19"/>
      <w:shd w:val="clear" w:color="auto" w:fill="FFFFFF"/>
    </w:rPr>
  </w:style>
  <w:style w:type="paragraph" w:customStyle="1" w:styleId="2d">
    <w:name w:val="Основной текст (2)"/>
    <w:basedOn w:val="a"/>
    <w:link w:val="2c"/>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uiPriority w:val="99"/>
    <w:rsid w:val="005C7FC5"/>
    <w:rPr>
      <w:rFonts w:cs="Times New Roman"/>
      <w:sz w:val="18"/>
      <w:szCs w:val="18"/>
    </w:rPr>
  </w:style>
  <w:style w:type="paragraph" w:customStyle="1" w:styleId="1ff0">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1">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c">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2">
    <w:name w:val="Знак1"/>
    <w:basedOn w:val="a"/>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3">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e">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f0">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1">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2">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4">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5">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7">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8">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9">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a">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b">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e">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0">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c"/>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2">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3">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4">
    <w:name w:val="Основной текст + Полужирный"/>
    <w:rsid w:val="000755A8"/>
    <w:rPr>
      <w:rFonts w:ascii="Times New Roman" w:hAnsi="Times New Roman"/>
      <w:b/>
      <w:sz w:val="26"/>
      <w:u w:val="none"/>
    </w:rPr>
  </w:style>
  <w:style w:type="paragraph" w:customStyle="1" w:styleId="1fff4">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5">
    <w:name w:val="Название Знак1"/>
    <w:aliases w:val="Номер таблиці Знак1"/>
    <w:rsid w:val="000755A8"/>
    <w:rPr>
      <w:rFonts w:ascii="Cambria" w:hAnsi="Cambria"/>
      <w:color w:val="17365D"/>
      <w:spacing w:val="5"/>
      <w:kern w:val="28"/>
      <w:sz w:val="52"/>
    </w:rPr>
  </w:style>
  <w:style w:type="character" w:customStyle="1" w:styleId="1fff6">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7">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5">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6">
    <w:name w:val="footnote text"/>
    <w:basedOn w:val="a"/>
    <w:link w:val="affff7"/>
    <w:rsid w:val="000755A8"/>
    <w:pPr>
      <w:overflowPunct/>
      <w:autoSpaceDE/>
      <w:autoSpaceDN/>
      <w:adjustRightInd/>
    </w:pPr>
    <w:rPr>
      <w:rFonts w:ascii="Times New Roman" w:hAnsi="Times New Roman"/>
      <w:sz w:val="20"/>
      <w:lang w:val="x-none"/>
    </w:rPr>
  </w:style>
  <w:style w:type="character" w:customStyle="1" w:styleId="affff7">
    <w:name w:val="Текст сноски Знак"/>
    <w:link w:val="affff6"/>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8">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9">
    <w:name w:val="endnote text"/>
    <w:basedOn w:val="a"/>
    <w:link w:val="affffa"/>
    <w:rsid w:val="000755A8"/>
    <w:pPr>
      <w:overflowPunct/>
      <w:autoSpaceDE/>
      <w:autoSpaceDN/>
      <w:adjustRightInd/>
    </w:pPr>
    <w:rPr>
      <w:rFonts w:ascii="Times New Roman" w:hAnsi="Times New Roman"/>
      <w:sz w:val="20"/>
      <w:lang w:val="x-none" w:eastAsia="x-none"/>
    </w:rPr>
  </w:style>
  <w:style w:type="character" w:customStyle="1" w:styleId="affffa">
    <w:name w:val="Текст концевой сноски Знак"/>
    <w:link w:val="affff9"/>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b">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8">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9">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a">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b">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c">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val="x-none" w:eastAsia="x-none"/>
    </w:rPr>
  </w:style>
  <w:style w:type="paragraph" w:customStyle="1" w:styleId="1fffd">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
    <w:locked/>
    <w:rsid w:val="000755A8"/>
    <w:rPr>
      <w:rFonts w:ascii="Calibri" w:hAnsi="Calibri"/>
      <w:sz w:val="22"/>
      <w:szCs w:val="22"/>
      <w:lang w:val="ru-RU" w:eastAsia="zh-CN" w:bidi="ar-SA"/>
    </w:rPr>
  </w:style>
  <w:style w:type="paragraph" w:customStyle="1" w:styleId="affffc">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d">
    <w:name w:val="annotation reference"/>
    <w:rsid w:val="000755A8"/>
    <w:rPr>
      <w:rFonts w:cs="Times New Roman"/>
      <w:sz w:val="16"/>
      <w:szCs w:val="16"/>
    </w:rPr>
  </w:style>
  <w:style w:type="paragraph" w:styleId="affffe">
    <w:name w:val="annotation text"/>
    <w:basedOn w:val="a"/>
    <w:link w:val="afffff"/>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f">
    <w:name w:val="Текст примечания Знак"/>
    <w:link w:val="affffe"/>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f0">
    <w:name w:val="annotation subject"/>
    <w:basedOn w:val="affffe"/>
    <w:next w:val="affffe"/>
    <w:link w:val="afffff1"/>
    <w:rsid w:val="000755A8"/>
    <w:pPr>
      <w:spacing w:after="0" w:line="240" w:lineRule="auto"/>
    </w:pPr>
    <w:rPr>
      <w:b/>
      <w:bCs/>
    </w:rPr>
  </w:style>
  <w:style w:type="character" w:customStyle="1" w:styleId="afffff1">
    <w:name w:val="Тема примечания Знак"/>
    <w:link w:val="afffff0"/>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2">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3">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4">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5">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6">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e">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7">
    <w:name w:val="Основний текст_"/>
    <w:link w:val="afffff8"/>
    <w:uiPriority w:val="99"/>
    <w:locked/>
    <w:rsid w:val="006471AE"/>
    <w:rPr>
      <w:sz w:val="27"/>
      <w:szCs w:val="27"/>
      <w:shd w:val="clear" w:color="auto" w:fill="FFFFFF"/>
    </w:rPr>
  </w:style>
  <w:style w:type="paragraph" w:customStyle="1" w:styleId="afffff8">
    <w:name w:val="Основний текст"/>
    <w:basedOn w:val="a"/>
    <w:link w:val="afffff7"/>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9">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6">
    <w:name w:val="Нормальний текст Знак"/>
    <w:link w:val="aff5"/>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paragraph" w:customStyle="1" w:styleId="afffffa">
    <w:basedOn w:val="a"/>
    <w:next w:val="affe"/>
    <w:link w:val="afffffb"/>
    <w:qFormat/>
    <w:rsid w:val="00FD6BFA"/>
    <w:pPr>
      <w:overflowPunct/>
      <w:autoSpaceDE/>
      <w:autoSpaceDN/>
      <w:adjustRightInd/>
      <w:jc w:val="center"/>
    </w:pPr>
    <w:rPr>
      <w:rFonts w:ascii="Times New Roman" w:hAnsi="Times New Roman"/>
      <w:b/>
      <w:lang w:val="uk-UA"/>
    </w:rPr>
  </w:style>
  <w:style w:type="character" w:customStyle="1" w:styleId="afffffb">
    <w:name w:val="Заголовок Знак"/>
    <w:link w:val="afffffa"/>
    <w:rsid w:val="00FD6BFA"/>
    <w:rPr>
      <w:b/>
      <w:sz w:val="28"/>
      <w:lang w:eastAsia="ru-RU"/>
    </w:rPr>
  </w:style>
  <w:style w:type="paragraph" w:customStyle="1" w:styleId="afffffc">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 w:type="table" w:customStyle="1" w:styleId="TableNormal">
    <w:name w:val="Table Normal"/>
    <w:uiPriority w:val="2"/>
    <w:semiHidden/>
    <w:unhideWhenUsed/>
    <w:qFormat/>
    <w:rsid w:val="00E0443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04432"/>
    <w:pPr>
      <w:widowControl w:val="0"/>
      <w:overflowPunct/>
      <w:adjustRightInd/>
    </w:pPr>
    <w:rPr>
      <w:rFonts w:ascii="Times New Roman" w:hAnsi="Times New Roman"/>
      <w:sz w:val="22"/>
      <w:szCs w:val="22"/>
      <w:lang w:val="en-US" w:eastAsia="en-US" w:bidi="en-US"/>
    </w:rPr>
  </w:style>
  <w:style w:type="character" w:customStyle="1" w:styleId="212pt">
    <w:name w:val="Основной текст (2) + 12 pt"/>
    <w:rsid w:val="00E04432"/>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character" w:customStyle="1" w:styleId="rvts15">
    <w:name w:val="rvts15"/>
    <w:basedOn w:val="a0"/>
    <w:rsid w:val="00E04432"/>
  </w:style>
  <w:style w:type="character" w:customStyle="1" w:styleId="af4">
    <w:name w:val="Абзац списка Знак"/>
    <w:link w:val="af3"/>
    <w:uiPriority w:val="34"/>
    <w:rsid w:val="008E4547"/>
    <w:rPr>
      <w:rFonts w:ascii="Calibri" w:hAnsi="Calibri" w:cs="Calibri"/>
      <w:sz w:val="22"/>
      <w:szCs w:val="22"/>
      <w:lang w:val="ru-RU" w:eastAsia="zh-CN"/>
    </w:rPr>
  </w:style>
  <w:style w:type="paragraph" w:customStyle="1" w:styleId="afffffd">
    <w:name w:val="Шапка документу"/>
    <w:basedOn w:val="a"/>
    <w:rsid w:val="002D4D18"/>
    <w:pPr>
      <w:keepNext/>
      <w:keepLines/>
      <w:overflowPunct/>
      <w:autoSpaceDE/>
      <w:autoSpaceDN/>
      <w:adjustRightInd/>
      <w:spacing w:after="240"/>
      <w:ind w:left="4536"/>
      <w:jc w:val="center"/>
    </w:pPr>
    <w:rPr>
      <w:sz w:val="26"/>
      <w:lang w:val="uk-UA"/>
    </w:rPr>
  </w:style>
  <w:style w:type="character" w:customStyle="1" w:styleId="afffb">
    <w:name w:val="Назва документа Знак"/>
    <w:link w:val="afffa"/>
    <w:locked/>
    <w:rsid w:val="002D4D18"/>
    <w:rPr>
      <w:rFonts w:ascii="Antiqua" w:hAnsi="Antiqua"/>
      <w:b/>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6173">
      <w:bodyDiv w:val="1"/>
      <w:marLeft w:val="0"/>
      <w:marRight w:val="0"/>
      <w:marTop w:val="0"/>
      <w:marBottom w:val="0"/>
      <w:divBdr>
        <w:top w:val="none" w:sz="0" w:space="0" w:color="auto"/>
        <w:left w:val="none" w:sz="0" w:space="0" w:color="auto"/>
        <w:bottom w:val="none" w:sz="0" w:space="0" w:color="auto"/>
        <w:right w:val="none" w:sz="0" w:space="0" w:color="auto"/>
      </w:divBdr>
    </w:div>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67840360">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083574311">
      <w:bodyDiv w:val="1"/>
      <w:marLeft w:val="0"/>
      <w:marRight w:val="0"/>
      <w:marTop w:val="0"/>
      <w:marBottom w:val="0"/>
      <w:divBdr>
        <w:top w:val="none" w:sz="0" w:space="0" w:color="auto"/>
        <w:left w:val="none" w:sz="0" w:space="0" w:color="auto"/>
        <w:bottom w:val="none" w:sz="0" w:space="0" w:color="auto"/>
        <w:right w:val="none" w:sz="0" w:space="0" w:color="auto"/>
      </w:divBdr>
      <w:divsChild>
        <w:div w:id="1790973685">
          <w:marLeft w:val="0"/>
          <w:marRight w:val="0"/>
          <w:marTop w:val="0"/>
          <w:marBottom w:val="150"/>
          <w:divBdr>
            <w:top w:val="none" w:sz="0" w:space="0" w:color="auto"/>
            <w:left w:val="none" w:sz="0" w:space="0" w:color="auto"/>
            <w:bottom w:val="none" w:sz="0" w:space="0" w:color="auto"/>
            <w:right w:val="none" w:sz="0" w:space="0" w:color="auto"/>
          </w:divBdr>
        </w:div>
      </w:divsChild>
    </w:div>
    <w:div w:id="1257792362">
      <w:bodyDiv w:val="1"/>
      <w:marLeft w:val="0"/>
      <w:marRight w:val="0"/>
      <w:marTop w:val="0"/>
      <w:marBottom w:val="0"/>
      <w:divBdr>
        <w:top w:val="none" w:sz="0" w:space="0" w:color="auto"/>
        <w:left w:val="none" w:sz="0" w:space="0" w:color="auto"/>
        <w:bottom w:val="none" w:sz="0" w:space="0" w:color="auto"/>
        <w:right w:val="none" w:sz="0" w:space="0" w:color="auto"/>
      </w:divBdr>
      <w:divsChild>
        <w:div w:id="202519260">
          <w:marLeft w:val="0"/>
          <w:marRight w:val="0"/>
          <w:marTop w:val="0"/>
          <w:marBottom w:val="150"/>
          <w:divBdr>
            <w:top w:val="none" w:sz="0" w:space="0" w:color="auto"/>
            <w:left w:val="none" w:sz="0" w:space="0" w:color="auto"/>
            <w:bottom w:val="none" w:sz="0" w:space="0" w:color="auto"/>
            <w:right w:val="none" w:sz="0" w:space="0" w:color="auto"/>
          </w:divBdr>
        </w:div>
      </w:divsChild>
    </w:div>
    <w:div w:id="1273365612">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41016144">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504847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EA705-5345-4F14-AE73-23CA6731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73</Words>
  <Characters>613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3</cp:revision>
  <cp:lastPrinted>2022-02-21T14:46:00Z</cp:lastPrinted>
  <dcterms:created xsi:type="dcterms:W3CDTF">2022-02-21T14:44:00Z</dcterms:created>
  <dcterms:modified xsi:type="dcterms:W3CDTF">2022-02-21T14:55:00Z</dcterms:modified>
</cp:coreProperties>
</file>