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51F" w:rsidRDefault="00F3651F" w:rsidP="00F3651F">
      <w:pPr>
        <w:overflowPunct/>
        <w:autoSpaceDE/>
        <w:adjustRightInd/>
        <w:jc w:val="center"/>
        <w:rPr>
          <w:rFonts w:ascii="Times New Roman" w:hAnsi="Times New Roman"/>
          <w:color w:val="000000"/>
          <w:bdr w:val="none" w:sz="0" w:space="0" w:color="auto" w:frame="1"/>
          <w:lang w:val="ru-RU"/>
        </w:rPr>
      </w:pPr>
      <w:r>
        <w:rPr>
          <w:rFonts w:ascii="Times New Roman" w:hAnsi="Times New Roman"/>
          <w:noProof/>
          <w:color w:val="000000"/>
          <w:sz w:val="24"/>
          <w:szCs w:val="24"/>
          <w:bdr w:val="none" w:sz="0" w:space="0" w:color="auto" w:frame="1"/>
          <w:lang w:val="ru-RU"/>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F3651F" w:rsidRDefault="00F3651F" w:rsidP="00F3651F">
      <w:pPr>
        <w:overflowPunct/>
        <w:autoSpaceDE/>
        <w:adjustRightInd/>
        <w:jc w:val="center"/>
        <w:rPr>
          <w:rFonts w:ascii="Times New Roman" w:hAnsi="Times New Roman"/>
          <w:color w:val="000000"/>
          <w:sz w:val="24"/>
          <w:szCs w:val="24"/>
          <w:bdr w:val="none" w:sz="0" w:space="0" w:color="auto" w:frame="1"/>
          <w:lang w:val="ru-RU"/>
        </w:rPr>
      </w:pPr>
    </w:p>
    <w:p w:rsidR="00F3651F" w:rsidRDefault="00F3651F" w:rsidP="00F3651F">
      <w:pPr>
        <w:keepNext/>
        <w:tabs>
          <w:tab w:val="num" w:pos="0"/>
        </w:tabs>
        <w:overflowPunct/>
        <w:autoSpaceDE/>
        <w:adjustRightInd/>
        <w:jc w:val="center"/>
        <w:outlineLvl w:val="1"/>
        <w:rPr>
          <w:rFonts w:ascii="Times New Roman" w:hAnsi="Times New Roman"/>
          <w:b/>
          <w:color w:val="000000"/>
          <w:sz w:val="26"/>
          <w:szCs w:val="26"/>
          <w:bdr w:val="none" w:sz="0" w:space="0" w:color="auto" w:frame="1"/>
          <w:lang w:val="ru-RU"/>
        </w:rPr>
      </w:pPr>
      <w:r>
        <w:rPr>
          <w:rFonts w:ascii="Times New Roman" w:hAnsi="Times New Roman"/>
          <w:b/>
          <w:color w:val="000000"/>
          <w:sz w:val="26"/>
          <w:szCs w:val="26"/>
          <w:bdr w:val="none" w:sz="0" w:space="0" w:color="auto" w:frame="1"/>
          <w:lang w:val="ru-RU"/>
        </w:rPr>
        <w:t>КИЇВСЬКА ОБЛАСНА ДЕРЖАВНА АДМІНІСТРАЦІЯ</w:t>
      </w:r>
    </w:p>
    <w:p w:rsidR="00F3651F" w:rsidRDefault="00F3651F" w:rsidP="00F3651F">
      <w:pPr>
        <w:keepNext/>
        <w:tabs>
          <w:tab w:val="num" w:pos="0"/>
        </w:tabs>
        <w:overflowPunct/>
        <w:autoSpaceDE/>
        <w:adjustRightInd/>
        <w:jc w:val="center"/>
        <w:outlineLvl w:val="1"/>
        <w:rPr>
          <w:rFonts w:ascii="Times New Roman" w:hAnsi="Times New Roman"/>
          <w:b/>
          <w:color w:val="000000"/>
          <w:szCs w:val="28"/>
          <w:bdr w:val="none" w:sz="0" w:space="0" w:color="auto" w:frame="1"/>
          <w:lang w:val="ru-RU"/>
        </w:rPr>
      </w:pPr>
    </w:p>
    <w:p w:rsidR="00F3651F" w:rsidRDefault="00F3651F" w:rsidP="00F3651F">
      <w:pPr>
        <w:keepNext/>
        <w:tabs>
          <w:tab w:val="num" w:pos="0"/>
        </w:tabs>
        <w:overflowPunct/>
        <w:autoSpaceDE/>
        <w:adjustRightInd/>
        <w:jc w:val="center"/>
        <w:outlineLvl w:val="1"/>
        <w:rPr>
          <w:rFonts w:ascii="Times New Roman" w:hAnsi="Times New Roman"/>
          <w:b/>
          <w:color w:val="000000"/>
          <w:sz w:val="24"/>
          <w:bdr w:val="none" w:sz="0" w:space="0" w:color="auto" w:frame="1"/>
          <w:lang w:val="ru-RU"/>
        </w:rPr>
      </w:pPr>
      <w:r>
        <w:rPr>
          <w:rFonts w:ascii="Times New Roman" w:hAnsi="Times New Roman"/>
          <w:b/>
          <w:color w:val="000000"/>
          <w:sz w:val="34"/>
          <w:szCs w:val="24"/>
          <w:bdr w:val="none" w:sz="0" w:space="0" w:color="auto" w:frame="1"/>
          <w:lang w:val="ru-RU"/>
        </w:rPr>
        <w:t>РОЗПОРЯДЖЕННЯ</w:t>
      </w:r>
    </w:p>
    <w:p w:rsidR="00F3651F" w:rsidRDefault="00F3651F" w:rsidP="00F3651F">
      <w:pPr>
        <w:overflowPunct/>
        <w:autoSpaceDE/>
        <w:adjustRightInd/>
        <w:rPr>
          <w:rFonts w:ascii="Times New Roman" w:hAnsi="Times New Roman"/>
          <w:b/>
          <w:color w:val="000000"/>
          <w:sz w:val="24"/>
          <w:szCs w:val="28"/>
          <w:bdr w:val="none" w:sz="0" w:space="0" w:color="auto" w:frame="1"/>
          <w:lang w:val="ru-RU"/>
        </w:rPr>
      </w:pPr>
    </w:p>
    <w:p w:rsidR="00F3651F" w:rsidRDefault="00F3651F" w:rsidP="00F3651F">
      <w:pPr>
        <w:overflowPunct/>
        <w:autoSpaceDE/>
        <w:adjustRightInd/>
        <w:rPr>
          <w:rFonts w:ascii="Times New Roman" w:hAnsi="Times New Roman"/>
          <w:b/>
          <w:color w:val="000000"/>
          <w:szCs w:val="28"/>
          <w:bdr w:val="none" w:sz="0" w:space="0" w:color="auto" w:frame="1"/>
          <w:lang w:val="ru-RU"/>
        </w:rPr>
      </w:pPr>
    </w:p>
    <w:p w:rsidR="00F3651F" w:rsidRDefault="00F3651F" w:rsidP="00F3651F">
      <w:pPr>
        <w:overflowPunct/>
        <w:autoSpaceDE/>
        <w:adjustRightInd/>
        <w:rPr>
          <w:rFonts w:ascii="Times New Roman" w:hAnsi="Times New Roman"/>
          <w:szCs w:val="28"/>
          <w:lang w:val="ru-RU"/>
        </w:rPr>
      </w:pPr>
      <w:r>
        <w:rPr>
          <w:rFonts w:ascii="Times New Roman" w:hAnsi="Times New Roman"/>
          <w:b/>
          <w:color w:val="000000"/>
          <w:szCs w:val="28"/>
          <w:bdr w:val="none" w:sz="0" w:space="0" w:color="auto" w:frame="1"/>
          <w:lang w:val="ru-RU"/>
        </w:rPr>
        <w:t>08 лютого 2022 року                             Київ                                                      № 75</w:t>
      </w:r>
    </w:p>
    <w:p w:rsidR="007D7EB2" w:rsidRDefault="007D7EB2" w:rsidP="00474DAD">
      <w:pPr>
        <w:tabs>
          <w:tab w:val="left" w:pos="1050"/>
          <w:tab w:val="left" w:pos="9356"/>
        </w:tabs>
        <w:ind w:right="282"/>
        <w:contextualSpacing/>
        <w:jc w:val="both"/>
        <w:rPr>
          <w:rFonts w:ascii="Times New Roman" w:hAnsi="Times New Roman"/>
          <w:b/>
          <w:szCs w:val="28"/>
        </w:rPr>
      </w:pPr>
    </w:p>
    <w:p w:rsidR="00604848" w:rsidRDefault="00604848" w:rsidP="00474DAD">
      <w:pPr>
        <w:tabs>
          <w:tab w:val="left" w:pos="1050"/>
          <w:tab w:val="left" w:pos="9356"/>
        </w:tabs>
        <w:ind w:right="282"/>
        <w:contextualSpacing/>
        <w:jc w:val="both"/>
        <w:rPr>
          <w:rFonts w:ascii="Times New Roman" w:hAnsi="Times New Roman"/>
          <w:b/>
          <w:szCs w:val="28"/>
        </w:rPr>
      </w:pPr>
    </w:p>
    <w:p w:rsidR="00F3651F" w:rsidRDefault="00F3651F" w:rsidP="00474DAD">
      <w:pPr>
        <w:tabs>
          <w:tab w:val="left" w:pos="1050"/>
          <w:tab w:val="left" w:pos="9356"/>
        </w:tabs>
        <w:ind w:right="282"/>
        <w:contextualSpacing/>
        <w:jc w:val="both"/>
        <w:rPr>
          <w:rFonts w:ascii="Times New Roman" w:hAnsi="Times New Roman"/>
          <w:b/>
          <w:szCs w:val="28"/>
        </w:rPr>
      </w:pPr>
    </w:p>
    <w:p w:rsidR="00604848" w:rsidRDefault="00604848" w:rsidP="00474DAD">
      <w:pPr>
        <w:tabs>
          <w:tab w:val="left" w:pos="1050"/>
          <w:tab w:val="left" w:pos="9356"/>
        </w:tabs>
        <w:ind w:right="282"/>
        <w:contextualSpacing/>
        <w:jc w:val="both"/>
        <w:rPr>
          <w:rFonts w:ascii="Times New Roman" w:hAnsi="Times New Roman"/>
          <w:b/>
          <w:szCs w:val="28"/>
        </w:rPr>
      </w:pPr>
    </w:p>
    <w:p w:rsidR="007A7065" w:rsidRPr="001C4A47" w:rsidRDefault="0001424F" w:rsidP="00474DAD">
      <w:pPr>
        <w:tabs>
          <w:tab w:val="left" w:pos="0"/>
          <w:tab w:val="left" w:pos="1050"/>
        </w:tabs>
        <w:ind w:right="4676"/>
        <w:contextualSpacing/>
        <w:jc w:val="both"/>
        <w:rPr>
          <w:rFonts w:ascii="Times New Roman" w:hAnsi="Times New Roman"/>
          <w:b/>
          <w:szCs w:val="28"/>
        </w:rPr>
      </w:pPr>
      <w:r w:rsidRPr="001C4A47">
        <w:rPr>
          <w:rFonts w:ascii="Times New Roman" w:hAnsi="Times New Roman"/>
          <w:b/>
          <w:szCs w:val="28"/>
        </w:rPr>
        <w:t>Про видачу ліцензії</w:t>
      </w:r>
      <w:r w:rsidR="001164CB" w:rsidRPr="001C4A47">
        <w:rPr>
          <w:rFonts w:ascii="Times New Roman" w:hAnsi="Times New Roman"/>
          <w:b/>
          <w:szCs w:val="28"/>
        </w:rPr>
        <w:t xml:space="preserve"> на</w:t>
      </w:r>
      <w:r w:rsidR="006A3902">
        <w:rPr>
          <w:rFonts w:ascii="Times New Roman" w:hAnsi="Times New Roman"/>
          <w:b/>
          <w:szCs w:val="28"/>
          <w:lang w:val="uk-UA"/>
        </w:rPr>
        <w:t xml:space="preserve"> право</w:t>
      </w:r>
      <w:r w:rsidR="006B495A" w:rsidRPr="001C4A47">
        <w:rPr>
          <w:rFonts w:ascii="Times New Roman" w:hAnsi="Times New Roman"/>
          <w:b/>
          <w:szCs w:val="28"/>
          <w:lang w:val="uk-UA"/>
        </w:rPr>
        <w:t xml:space="preserve"> </w:t>
      </w:r>
      <w:r w:rsidR="001164CB" w:rsidRPr="001C4A47">
        <w:rPr>
          <w:rFonts w:ascii="Times New Roman" w:hAnsi="Times New Roman"/>
          <w:b/>
          <w:szCs w:val="28"/>
        </w:rPr>
        <w:t>провадження</w:t>
      </w:r>
      <w:r w:rsidR="00D55D2C" w:rsidRPr="001C4A47">
        <w:rPr>
          <w:rFonts w:ascii="Times New Roman" w:hAnsi="Times New Roman"/>
          <w:b/>
          <w:szCs w:val="28"/>
          <w:lang w:val="uk-UA"/>
        </w:rPr>
        <w:t xml:space="preserve"> </w:t>
      </w:r>
      <w:r w:rsidR="001164CB" w:rsidRPr="001C4A47">
        <w:rPr>
          <w:rFonts w:ascii="Times New Roman" w:hAnsi="Times New Roman"/>
          <w:b/>
          <w:szCs w:val="28"/>
        </w:rPr>
        <w:t xml:space="preserve">господарської діяльності </w:t>
      </w:r>
      <w:r w:rsidR="006B495A" w:rsidRPr="001C4A47">
        <w:rPr>
          <w:rFonts w:ascii="Times New Roman" w:hAnsi="Times New Roman"/>
          <w:b/>
          <w:szCs w:val="28"/>
          <w:lang w:val="uk-UA"/>
        </w:rPr>
        <w:t>з цен</w:t>
      </w:r>
      <w:r w:rsidR="006B5D6A" w:rsidRPr="001C4A47">
        <w:rPr>
          <w:rFonts w:ascii="Times New Roman" w:hAnsi="Times New Roman"/>
          <w:b/>
          <w:szCs w:val="28"/>
          <w:lang w:val="uk-UA"/>
        </w:rPr>
        <w:t>т</w:t>
      </w:r>
      <w:r w:rsidR="006B495A" w:rsidRPr="001C4A47">
        <w:rPr>
          <w:rFonts w:ascii="Times New Roman" w:hAnsi="Times New Roman"/>
          <w:b/>
          <w:szCs w:val="28"/>
          <w:lang w:val="uk-UA"/>
        </w:rPr>
        <w:t xml:space="preserve">ралізованого водопостачання </w:t>
      </w:r>
      <w:r w:rsidR="00AD3025" w:rsidRPr="001C4A47">
        <w:rPr>
          <w:rFonts w:ascii="Times New Roman" w:hAnsi="Times New Roman"/>
          <w:b/>
          <w:szCs w:val="28"/>
          <w:lang w:val="ru-RU"/>
        </w:rPr>
        <w:t>на територ</w:t>
      </w:r>
      <w:r w:rsidR="00AD3025" w:rsidRPr="001C4A47">
        <w:rPr>
          <w:rFonts w:ascii="Times New Roman" w:hAnsi="Times New Roman"/>
          <w:b/>
          <w:szCs w:val="28"/>
          <w:lang w:val="uk-UA"/>
        </w:rPr>
        <w:t xml:space="preserve">ії </w:t>
      </w:r>
      <w:r w:rsidR="001164CB" w:rsidRPr="001C4A47">
        <w:rPr>
          <w:rFonts w:ascii="Times New Roman" w:hAnsi="Times New Roman"/>
          <w:b/>
          <w:szCs w:val="28"/>
        </w:rPr>
        <w:t>Київськ</w:t>
      </w:r>
      <w:r w:rsidR="001C4A47">
        <w:rPr>
          <w:rFonts w:ascii="Times New Roman" w:hAnsi="Times New Roman"/>
          <w:b/>
          <w:szCs w:val="28"/>
          <w:lang w:val="uk-UA"/>
        </w:rPr>
        <w:t>ої</w:t>
      </w:r>
      <w:r w:rsidR="001164CB" w:rsidRPr="001C4A47">
        <w:rPr>
          <w:rFonts w:ascii="Times New Roman" w:hAnsi="Times New Roman"/>
          <w:b/>
          <w:szCs w:val="28"/>
        </w:rPr>
        <w:t xml:space="preserve"> області </w:t>
      </w:r>
    </w:p>
    <w:p w:rsidR="008E55C6" w:rsidRDefault="008E55C6" w:rsidP="00474DAD">
      <w:pPr>
        <w:tabs>
          <w:tab w:val="left" w:pos="1050"/>
        </w:tabs>
        <w:ind w:left="-142" w:right="-1" w:firstLine="709"/>
        <w:contextualSpacing/>
        <w:jc w:val="both"/>
        <w:rPr>
          <w:rFonts w:ascii="Times New Roman" w:hAnsi="Times New Roman"/>
          <w:szCs w:val="28"/>
          <w:lang w:val="uk-UA"/>
        </w:rPr>
      </w:pPr>
    </w:p>
    <w:p w:rsidR="008E55C6" w:rsidRDefault="008E55C6" w:rsidP="00474DAD">
      <w:pPr>
        <w:tabs>
          <w:tab w:val="left" w:pos="1050"/>
        </w:tabs>
        <w:ind w:left="-142" w:right="-1" w:firstLine="709"/>
        <w:contextualSpacing/>
        <w:jc w:val="both"/>
        <w:rPr>
          <w:rFonts w:ascii="Times New Roman" w:hAnsi="Times New Roman"/>
          <w:szCs w:val="28"/>
          <w:lang w:val="uk-UA"/>
        </w:rPr>
      </w:pPr>
    </w:p>
    <w:p w:rsidR="004214A5" w:rsidRPr="00EE74BF" w:rsidRDefault="008E55C6" w:rsidP="00474DAD">
      <w:pPr>
        <w:tabs>
          <w:tab w:val="left" w:pos="1050"/>
        </w:tabs>
        <w:ind w:right="-1" w:firstLine="567"/>
        <w:contextualSpacing/>
        <w:jc w:val="both"/>
        <w:rPr>
          <w:rFonts w:ascii="Times New Roman" w:hAnsi="Times New Roman"/>
          <w:szCs w:val="28"/>
          <w:lang w:val="uk-UA"/>
        </w:rPr>
      </w:pPr>
      <w:r>
        <w:rPr>
          <w:rFonts w:ascii="Times New Roman" w:hAnsi="Times New Roman"/>
          <w:szCs w:val="28"/>
          <w:lang w:val="uk-UA"/>
        </w:rPr>
        <w:t>В</w:t>
      </w:r>
      <w:r w:rsidR="003E5D16" w:rsidRPr="00EE74BF">
        <w:rPr>
          <w:rFonts w:ascii="Times New Roman" w:hAnsi="Times New Roman"/>
          <w:szCs w:val="28"/>
          <w:lang w:val="uk-UA"/>
        </w:rPr>
        <w:t xml:space="preserve">ідповідно до Законів України </w:t>
      </w:r>
      <w:r w:rsidR="0001424F">
        <w:rPr>
          <w:rFonts w:ascii="Times New Roman" w:hAnsi="Times New Roman"/>
          <w:szCs w:val="28"/>
          <w:lang w:val="uk-UA"/>
        </w:rPr>
        <w:t>«</w:t>
      </w:r>
      <w:r w:rsidR="003E5D16" w:rsidRPr="00EE74BF">
        <w:rPr>
          <w:rFonts w:ascii="Times New Roman" w:hAnsi="Times New Roman"/>
          <w:szCs w:val="28"/>
          <w:lang w:val="uk-UA"/>
        </w:rPr>
        <w:t>Про місцеві державні адміністрації</w:t>
      </w:r>
      <w:r w:rsidR="0001424F">
        <w:rPr>
          <w:rFonts w:ascii="Times New Roman" w:hAnsi="Times New Roman"/>
          <w:szCs w:val="28"/>
          <w:lang w:val="uk-UA"/>
        </w:rPr>
        <w:t>»</w:t>
      </w:r>
      <w:r w:rsidR="00604848">
        <w:rPr>
          <w:rFonts w:ascii="Times New Roman" w:hAnsi="Times New Roman"/>
          <w:szCs w:val="28"/>
          <w:lang w:val="uk-UA"/>
        </w:rPr>
        <w:t>,</w:t>
      </w:r>
      <w:r w:rsidR="006B57B8">
        <w:rPr>
          <w:rFonts w:ascii="Times New Roman" w:hAnsi="Times New Roman"/>
          <w:szCs w:val="28"/>
          <w:lang w:val="uk-UA"/>
        </w:rPr>
        <w:t xml:space="preserve"> </w:t>
      </w:r>
      <w:r w:rsidR="0001424F">
        <w:rPr>
          <w:rFonts w:ascii="Times New Roman" w:hAnsi="Times New Roman"/>
          <w:szCs w:val="28"/>
          <w:lang w:val="uk-UA"/>
        </w:rPr>
        <w:t>«</w:t>
      </w:r>
      <w:r w:rsidR="003E5D16" w:rsidRPr="00EE74BF">
        <w:rPr>
          <w:rFonts w:ascii="Times New Roman" w:hAnsi="Times New Roman"/>
          <w:szCs w:val="28"/>
          <w:lang w:val="uk-UA"/>
        </w:rPr>
        <w:t>Про ліцензування видів господарської діяльності</w:t>
      </w:r>
      <w:r w:rsidR="0001424F">
        <w:rPr>
          <w:rFonts w:ascii="Times New Roman" w:hAnsi="Times New Roman"/>
          <w:szCs w:val="28"/>
          <w:lang w:val="uk-UA"/>
        </w:rPr>
        <w:t>»</w:t>
      </w:r>
      <w:r w:rsidR="003E5D16" w:rsidRPr="00EE74BF">
        <w:rPr>
          <w:rFonts w:ascii="Times New Roman" w:hAnsi="Times New Roman"/>
          <w:szCs w:val="28"/>
          <w:lang w:val="uk-UA"/>
        </w:rPr>
        <w:t>, постан</w:t>
      </w:r>
      <w:r w:rsidR="002375D4">
        <w:rPr>
          <w:rFonts w:ascii="Times New Roman" w:hAnsi="Times New Roman"/>
          <w:szCs w:val="28"/>
          <w:lang w:val="uk-UA"/>
        </w:rPr>
        <w:t xml:space="preserve">ови Кабінету Міністрів України </w:t>
      </w:r>
      <w:r w:rsidR="003E5D16" w:rsidRPr="00EE74BF">
        <w:rPr>
          <w:rFonts w:ascii="Times New Roman" w:hAnsi="Times New Roman"/>
          <w:szCs w:val="28"/>
          <w:lang w:val="uk-UA"/>
        </w:rPr>
        <w:t xml:space="preserve">від 05 серпня 2015 року № 609 </w:t>
      </w:r>
      <w:r w:rsidR="0001424F">
        <w:rPr>
          <w:rFonts w:ascii="Times New Roman" w:hAnsi="Times New Roman"/>
          <w:szCs w:val="28"/>
          <w:lang w:val="uk-UA"/>
        </w:rPr>
        <w:t>«</w:t>
      </w:r>
      <w:r w:rsidR="003E5D16" w:rsidRPr="00EE74BF">
        <w:rPr>
          <w:rFonts w:ascii="Times New Roman" w:hAnsi="Times New Roman"/>
          <w:szCs w:val="28"/>
          <w:lang w:val="uk-UA"/>
        </w:rPr>
        <w:t>Про затвердження переліку органів ліцензування та визнання такими, що втратили чинність, деяких постанов Кабінету Міністрів України</w:t>
      </w:r>
      <w:r w:rsidR="0001424F">
        <w:rPr>
          <w:rFonts w:ascii="Times New Roman" w:hAnsi="Times New Roman"/>
          <w:szCs w:val="28"/>
          <w:lang w:val="uk-UA"/>
        </w:rPr>
        <w:t>»</w:t>
      </w:r>
      <w:r w:rsidR="003E5D16" w:rsidRPr="00EE74BF">
        <w:rPr>
          <w:rFonts w:ascii="Times New Roman" w:hAnsi="Times New Roman"/>
          <w:szCs w:val="28"/>
          <w:lang w:val="uk-UA"/>
        </w:rPr>
        <w:t>, постанов</w:t>
      </w:r>
      <w:r w:rsidR="00CD0089">
        <w:rPr>
          <w:rFonts w:ascii="Times New Roman" w:hAnsi="Times New Roman"/>
          <w:szCs w:val="28"/>
          <w:lang w:val="uk-UA"/>
        </w:rPr>
        <w:t>и</w:t>
      </w:r>
      <w:r w:rsidR="003E5D16" w:rsidRPr="00EE74BF">
        <w:rPr>
          <w:rFonts w:ascii="Times New Roman" w:hAnsi="Times New Roman"/>
          <w:color w:val="FF0000"/>
          <w:szCs w:val="28"/>
          <w:lang w:val="uk-UA"/>
        </w:rPr>
        <w:t xml:space="preserve"> </w:t>
      </w:r>
      <w:r w:rsidR="003E5D16" w:rsidRPr="00EE74BF">
        <w:rPr>
          <w:rFonts w:ascii="Times New Roman" w:hAnsi="Times New Roman"/>
          <w:szCs w:val="28"/>
          <w:lang w:val="uk-UA"/>
        </w:rPr>
        <w:t>Національної комісії, що здійснює державне регулювання у сферах енергетики та комунальних послуг</w:t>
      </w:r>
      <w:r w:rsidR="00A115A3" w:rsidRPr="00EE74BF">
        <w:rPr>
          <w:rFonts w:ascii="Times New Roman" w:hAnsi="Times New Roman"/>
          <w:szCs w:val="28"/>
          <w:lang w:val="uk-UA"/>
        </w:rPr>
        <w:t xml:space="preserve"> </w:t>
      </w:r>
      <w:r w:rsidR="0001424F">
        <w:rPr>
          <w:rFonts w:ascii="Times New Roman" w:hAnsi="Times New Roman"/>
          <w:szCs w:val="28"/>
          <w:lang w:val="uk-UA"/>
        </w:rPr>
        <w:t xml:space="preserve">від </w:t>
      </w:r>
      <w:r w:rsidR="00604848">
        <w:rPr>
          <w:rFonts w:ascii="Times New Roman" w:hAnsi="Times New Roman"/>
          <w:szCs w:val="28"/>
          <w:lang w:val="uk-UA"/>
        </w:rPr>
        <w:t xml:space="preserve">           </w:t>
      </w:r>
      <w:r w:rsidR="00BA37D6">
        <w:rPr>
          <w:rFonts w:ascii="Times New Roman" w:hAnsi="Times New Roman"/>
          <w:szCs w:val="28"/>
          <w:lang w:val="uk-UA"/>
        </w:rPr>
        <w:t xml:space="preserve">       </w:t>
      </w:r>
      <w:r w:rsidR="00604848">
        <w:rPr>
          <w:rFonts w:ascii="Times New Roman" w:hAnsi="Times New Roman"/>
          <w:szCs w:val="28"/>
          <w:lang w:val="uk-UA"/>
        </w:rPr>
        <w:t xml:space="preserve"> </w:t>
      </w:r>
      <w:r w:rsidR="0001424F">
        <w:rPr>
          <w:rFonts w:ascii="Times New Roman" w:hAnsi="Times New Roman"/>
          <w:szCs w:val="28"/>
          <w:lang w:val="uk-UA"/>
        </w:rPr>
        <w:t>22 березня 2017 року № 307 «</w:t>
      </w:r>
      <w:r w:rsidR="001D6C63" w:rsidRPr="001D6C63">
        <w:rPr>
          <w:rFonts w:ascii="Times New Roman" w:hAnsi="Times New Roman"/>
          <w:szCs w:val="28"/>
          <w:lang w:val="uk-UA"/>
        </w:rPr>
        <w:t>Про затвердження Ліцензійних умов провадження господарської діяльності з централізованого вод</w:t>
      </w:r>
      <w:r w:rsidR="0001424F">
        <w:rPr>
          <w:rFonts w:ascii="Times New Roman" w:hAnsi="Times New Roman"/>
          <w:szCs w:val="28"/>
          <w:lang w:val="uk-UA"/>
        </w:rPr>
        <w:t>опостачання та централізованого водовідведення»</w:t>
      </w:r>
      <w:r w:rsidR="00CD0089">
        <w:rPr>
          <w:rFonts w:ascii="Times New Roman" w:hAnsi="Times New Roman"/>
          <w:szCs w:val="28"/>
          <w:lang w:val="uk-UA"/>
        </w:rPr>
        <w:t>,</w:t>
      </w:r>
      <w:r w:rsidR="003E5D16" w:rsidRPr="00323E24">
        <w:rPr>
          <w:rFonts w:ascii="Times New Roman" w:hAnsi="Times New Roman"/>
          <w:szCs w:val="28"/>
          <w:lang w:val="uk-UA"/>
        </w:rPr>
        <w:t xml:space="preserve"> </w:t>
      </w:r>
      <w:r w:rsidR="007957C1" w:rsidRPr="007957C1">
        <w:rPr>
          <w:rFonts w:ascii="Times New Roman" w:hAnsi="Times New Roman"/>
          <w:szCs w:val="28"/>
          <w:lang w:val="uk-UA"/>
        </w:rPr>
        <w:t>розпорядження голови Київської обласної державної адміністрації від 28 січня 2019 року № 30 «Про деякі питання організації ліцензування у сфері централізованого водопостачання та водовідведення, виробництва, транспортування та постачання теплової енергії у Київській області», розпорядження голови Київської обласної державної адміністрації від 05 травня 2021 року № 259 «Про затвердження інформаційних та технологічних карток адміністративних послуг з ліцензування господарської діяльності у сфері житлово-комунального господарства»</w:t>
      </w:r>
      <w:r w:rsidR="007957C1">
        <w:rPr>
          <w:rFonts w:ascii="Times New Roman" w:hAnsi="Times New Roman"/>
          <w:szCs w:val="28"/>
          <w:lang w:val="uk-UA"/>
        </w:rPr>
        <w:t xml:space="preserve"> </w:t>
      </w:r>
      <w:r>
        <w:rPr>
          <w:rFonts w:ascii="Times New Roman" w:hAnsi="Times New Roman"/>
          <w:szCs w:val="28"/>
          <w:lang w:val="uk-UA"/>
        </w:rPr>
        <w:t xml:space="preserve">та враховуючи </w:t>
      </w:r>
      <w:r w:rsidR="00BA37D6">
        <w:rPr>
          <w:rFonts w:ascii="Times New Roman" w:hAnsi="Times New Roman"/>
          <w:szCs w:val="28"/>
          <w:lang w:val="uk-UA"/>
        </w:rPr>
        <w:t xml:space="preserve">   </w:t>
      </w:r>
      <w:r w:rsidRPr="008E55C6">
        <w:rPr>
          <w:rFonts w:ascii="Times New Roman" w:hAnsi="Times New Roman"/>
          <w:szCs w:val="28"/>
          <w:lang w:val="uk-UA"/>
        </w:rPr>
        <w:t xml:space="preserve">подання департаменту житлово-комунального господарства та енергоефективності Київської </w:t>
      </w:r>
      <w:r w:rsidR="00A9108F">
        <w:rPr>
          <w:rFonts w:ascii="Times New Roman" w:hAnsi="Times New Roman"/>
          <w:szCs w:val="28"/>
          <w:lang w:val="uk-UA"/>
        </w:rPr>
        <w:t xml:space="preserve">обласної державної адміністрації </w:t>
      </w:r>
      <w:r w:rsidRPr="008E55C6">
        <w:rPr>
          <w:rFonts w:ascii="Times New Roman" w:hAnsi="Times New Roman"/>
          <w:szCs w:val="28"/>
          <w:lang w:val="uk-UA"/>
        </w:rPr>
        <w:t>від</w:t>
      </w:r>
      <w:r w:rsidR="00A701F7">
        <w:rPr>
          <w:rFonts w:ascii="Times New Roman" w:hAnsi="Times New Roman"/>
          <w:szCs w:val="28"/>
          <w:lang w:val="uk-UA"/>
        </w:rPr>
        <w:t xml:space="preserve"> </w:t>
      </w:r>
      <w:r w:rsidR="00474DAD">
        <w:rPr>
          <w:rFonts w:ascii="Times New Roman" w:hAnsi="Times New Roman"/>
          <w:szCs w:val="28"/>
          <w:lang w:val="uk-UA"/>
        </w:rPr>
        <w:t>07 лютого</w:t>
      </w:r>
      <w:r w:rsidR="007D7EB2">
        <w:rPr>
          <w:rFonts w:ascii="Times New Roman" w:hAnsi="Times New Roman"/>
          <w:szCs w:val="28"/>
          <w:lang w:val="uk-UA"/>
        </w:rPr>
        <w:t xml:space="preserve"> 2022</w:t>
      </w:r>
      <w:r w:rsidR="00A701F7">
        <w:rPr>
          <w:rFonts w:ascii="Times New Roman" w:hAnsi="Times New Roman"/>
          <w:szCs w:val="28"/>
          <w:lang w:val="uk-UA"/>
        </w:rPr>
        <w:t xml:space="preserve"> </w:t>
      </w:r>
      <w:r w:rsidRPr="008E55C6">
        <w:rPr>
          <w:rFonts w:ascii="Times New Roman" w:hAnsi="Times New Roman"/>
          <w:szCs w:val="28"/>
          <w:lang w:val="uk-UA"/>
        </w:rPr>
        <w:t>року</w:t>
      </w:r>
      <w:r>
        <w:rPr>
          <w:rFonts w:ascii="Times New Roman" w:hAnsi="Times New Roman"/>
          <w:szCs w:val="28"/>
          <w:lang w:val="uk-UA"/>
        </w:rPr>
        <w:t xml:space="preserve"> </w:t>
      </w:r>
      <w:r w:rsidR="001C4A47">
        <w:rPr>
          <w:rFonts w:ascii="Times New Roman" w:hAnsi="Times New Roman"/>
          <w:szCs w:val="28"/>
          <w:lang w:val="uk-UA"/>
        </w:rPr>
        <w:t>№</w:t>
      </w:r>
      <w:r w:rsidR="007D7EB2">
        <w:rPr>
          <w:rFonts w:ascii="Times New Roman" w:hAnsi="Times New Roman"/>
          <w:szCs w:val="28"/>
          <w:lang w:val="uk-UA"/>
        </w:rPr>
        <w:t xml:space="preserve"> </w:t>
      </w:r>
      <w:r w:rsidR="00474DAD">
        <w:rPr>
          <w:rFonts w:ascii="Times New Roman" w:hAnsi="Times New Roman"/>
          <w:szCs w:val="28"/>
          <w:lang w:val="uk-UA"/>
        </w:rPr>
        <w:t>99 – 35.02 - 2022</w:t>
      </w:r>
      <w:r w:rsidR="001C4A47">
        <w:rPr>
          <w:rFonts w:ascii="Times New Roman" w:hAnsi="Times New Roman"/>
          <w:szCs w:val="28"/>
          <w:lang w:val="uk-UA"/>
        </w:rPr>
        <w:t>:</w:t>
      </w:r>
    </w:p>
    <w:p w:rsidR="008E55C6" w:rsidRPr="008E55C6" w:rsidRDefault="008E55C6" w:rsidP="00474DAD">
      <w:pPr>
        <w:overflowPunct/>
        <w:autoSpaceDE/>
        <w:autoSpaceDN/>
        <w:adjustRightInd/>
        <w:ind w:left="-142" w:firstLine="851"/>
        <w:jc w:val="both"/>
        <w:rPr>
          <w:rFonts w:ascii="Times New Roman" w:hAnsi="Times New Roman"/>
          <w:szCs w:val="28"/>
          <w:lang w:val="uk-UA"/>
        </w:rPr>
      </w:pPr>
    </w:p>
    <w:p w:rsidR="00F46C3C" w:rsidRDefault="008E55C6" w:rsidP="00474DAD">
      <w:pPr>
        <w:overflowPunct/>
        <w:autoSpaceDE/>
        <w:autoSpaceDN/>
        <w:adjustRightInd/>
        <w:ind w:firstLine="426"/>
        <w:jc w:val="both"/>
        <w:rPr>
          <w:rFonts w:ascii="Times New Roman" w:hAnsi="Times New Roman"/>
          <w:szCs w:val="28"/>
          <w:lang w:val="uk-UA"/>
        </w:rPr>
      </w:pPr>
      <w:r>
        <w:rPr>
          <w:rFonts w:ascii="Times New Roman" w:hAnsi="Times New Roman"/>
          <w:szCs w:val="28"/>
          <w:lang w:val="uk-UA"/>
        </w:rPr>
        <w:t>1</w:t>
      </w:r>
      <w:r w:rsidRPr="008E55C6">
        <w:rPr>
          <w:rFonts w:ascii="Times New Roman" w:hAnsi="Times New Roman"/>
          <w:szCs w:val="28"/>
          <w:lang w:val="uk-UA"/>
        </w:rPr>
        <w:t xml:space="preserve">. </w:t>
      </w:r>
      <w:r w:rsidR="00A842B7">
        <w:rPr>
          <w:rFonts w:ascii="Times New Roman" w:hAnsi="Times New Roman"/>
          <w:szCs w:val="28"/>
          <w:lang w:val="uk-UA"/>
        </w:rPr>
        <w:t xml:space="preserve">Видати </w:t>
      </w:r>
      <w:r w:rsidR="007D7EB2">
        <w:rPr>
          <w:rFonts w:ascii="Times New Roman" w:hAnsi="Times New Roman"/>
          <w:szCs w:val="28"/>
          <w:lang w:val="uk-UA"/>
        </w:rPr>
        <w:t>КОМУНАЛЬНОМУ ПІДПРИЄМСТВУ «ПІРНОВЕ»</w:t>
      </w:r>
      <w:r w:rsidR="00474DAD">
        <w:rPr>
          <w:rFonts w:ascii="Times New Roman" w:hAnsi="Times New Roman"/>
          <w:szCs w:val="28"/>
          <w:lang w:val="uk-UA"/>
        </w:rPr>
        <w:t xml:space="preserve"> ПІРНІВСЬКОЇ </w:t>
      </w:r>
      <w:r w:rsidR="007D7EB2" w:rsidRPr="007D7EB2">
        <w:rPr>
          <w:rFonts w:ascii="Times New Roman" w:hAnsi="Times New Roman"/>
          <w:szCs w:val="28"/>
          <w:lang w:val="uk-UA"/>
        </w:rPr>
        <w:t>СІЛЬСЬКОЇ РАДИ</w:t>
      </w:r>
      <w:r w:rsidR="00474DAD">
        <w:rPr>
          <w:rFonts w:ascii="Times New Roman" w:hAnsi="Times New Roman"/>
          <w:szCs w:val="28"/>
          <w:lang w:val="uk-UA"/>
        </w:rPr>
        <w:t xml:space="preserve"> </w:t>
      </w:r>
      <w:r w:rsidR="00F46C3C">
        <w:rPr>
          <w:rFonts w:ascii="Arial" w:hAnsi="Arial" w:cs="Arial"/>
          <w:color w:val="FFFFFF"/>
          <w:sz w:val="19"/>
          <w:szCs w:val="19"/>
          <w:lang w:val="uk-UA"/>
        </w:rPr>
        <w:t xml:space="preserve"> </w:t>
      </w:r>
      <w:r w:rsidR="00A369D3" w:rsidRPr="00A369D3">
        <w:rPr>
          <w:rFonts w:ascii="Times New Roman" w:hAnsi="Times New Roman"/>
          <w:szCs w:val="28"/>
          <w:lang w:val="uk-UA"/>
        </w:rPr>
        <w:t xml:space="preserve">(ідентифікаційний код </w:t>
      </w:r>
      <w:r w:rsidR="007D7EB2" w:rsidRPr="007D7EB2">
        <w:rPr>
          <w:szCs w:val="28"/>
        </w:rPr>
        <w:t>44618018</w:t>
      </w:r>
      <w:r w:rsidR="007D7EB2">
        <w:rPr>
          <w:rFonts w:ascii="Times New Roman" w:hAnsi="Times New Roman"/>
          <w:szCs w:val="28"/>
          <w:lang w:val="uk-UA"/>
        </w:rPr>
        <w:t xml:space="preserve">, </w:t>
      </w:r>
      <w:r w:rsidR="00A369D3" w:rsidRPr="00A369D3">
        <w:rPr>
          <w:rFonts w:ascii="Times New Roman" w:hAnsi="Times New Roman"/>
          <w:szCs w:val="28"/>
          <w:lang w:val="uk-UA"/>
        </w:rPr>
        <w:t xml:space="preserve">місцезнаходження: </w:t>
      </w:r>
      <w:r w:rsidR="007D7EB2" w:rsidRPr="007D7EB2">
        <w:rPr>
          <w:szCs w:val="28"/>
        </w:rPr>
        <w:t>07342, Київська обл., Вишгородський р-н, село Пірнове, вул.</w:t>
      </w:r>
      <w:r w:rsidR="00474DAD" w:rsidRPr="00474DAD">
        <w:rPr>
          <w:szCs w:val="28"/>
          <w:lang w:val="uk-UA"/>
        </w:rPr>
        <w:t xml:space="preserve"> </w:t>
      </w:r>
      <w:r w:rsidR="007D7EB2" w:rsidRPr="007D7EB2">
        <w:rPr>
          <w:szCs w:val="28"/>
        </w:rPr>
        <w:t>Спортивна, будинок 1</w:t>
      </w:r>
      <w:r w:rsidR="00A369D3" w:rsidRPr="00A701F7">
        <w:rPr>
          <w:szCs w:val="28"/>
        </w:rPr>
        <w:t>)</w:t>
      </w:r>
      <w:r w:rsidR="00A369D3">
        <w:rPr>
          <w:rFonts w:ascii="Times New Roman" w:hAnsi="Times New Roman"/>
          <w:szCs w:val="28"/>
          <w:lang w:val="uk-UA"/>
        </w:rPr>
        <w:t xml:space="preserve"> </w:t>
      </w:r>
      <w:r w:rsidR="006B495A">
        <w:rPr>
          <w:rFonts w:ascii="Times New Roman" w:hAnsi="Times New Roman"/>
          <w:szCs w:val="28"/>
          <w:lang w:val="uk-UA"/>
        </w:rPr>
        <w:t>ліцензію</w:t>
      </w:r>
      <w:r w:rsidR="006B495A" w:rsidRPr="006B495A">
        <w:rPr>
          <w:rFonts w:ascii="Times New Roman" w:hAnsi="Times New Roman"/>
          <w:szCs w:val="28"/>
          <w:lang w:val="uk-UA"/>
        </w:rPr>
        <w:t xml:space="preserve"> на</w:t>
      </w:r>
      <w:r w:rsidR="00EB09A6">
        <w:rPr>
          <w:rFonts w:ascii="Times New Roman" w:hAnsi="Times New Roman"/>
          <w:szCs w:val="28"/>
          <w:lang w:val="uk-UA"/>
        </w:rPr>
        <w:t xml:space="preserve"> право</w:t>
      </w:r>
      <w:r w:rsidR="006B495A" w:rsidRPr="006B495A">
        <w:rPr>
          <w:rFonts w:ascii="Times New Roman" w:hAnsi="Times New Roman"/>
          <w:szCs w:val="28"/>
          <w:lang w:val="uk-UA"/>
        </w:rPr>
        <w:t xml:space="preserve"> провадження господарської </w:t>
      </w:r>
      <w:r w:rsidR="00BA37D6">
        <w:rPr>
          <w:rFonts w:ascii="Times New Roman" w:hAnsi="Times New Roman"/>
          <w:szCs w:val="28"/>
          <w:lang w:val="uk-UA"/>
        </w:rPr>
        <w:t xml:space="preserve">   </w:t>
      </w:r>
      <w:r w:rsidR="006B495A" w:rsidRPr="006B495A">
        <w:rPr>
          <w:rFonts w:ascii="Times New Roman" w:hAnsi="Times New Roman"/>
          <w:szCs w:val="28"/>
          <w:lang w:val="uk-UA"/>
        </w:rPr>
        <w:t>діяльності з цен</w:t>
      </w:r>
      <w:r w:rsidR="007D7EB2">
        <w:rPr>
          <w:rFonts w:ascii="Times New Roman" w:hAnsi="Times New Roman"/>
          <w:szCs w:val="28"/>
          <w:lang w:val="uk-UA"/>
        </w:rPr>
        <w:t>тралізованого водопостачання.</w:t>
      </w:r>
    </w:p>
    <w:p w:rsidR="00BE19AA" w:rsidRDefault="00BE19AA" w:rsidP="00474DAD">
      <w:pPr>
        <w:overflowPunct/>
        <w:autoSpaceDE/>
        <w:autoSpaceDN/>
        <w:adjustRightInd/>
        <w:rPr>
          <w:rFonts w:ascii="Times New Roman" w:hAnsi="Times New Roman"/>
          <w:szCs w:val="28"/>
          <w:lang w:val="uk-UA"/>
        </w:rPr>
      </w:pPr>
    </w:p>
    <w:p w:rsidR="00F3651F" w:rsidRDefault="00F3651F" w:rsidP="00474DAD">
      <w:pPr>
        <w:overflowPunct/>
        <w:autoSpaceDE/>
        <w:autoSpaceDN/>
        <w:adjustRightInd/>
        <w:rPr>
          <w:rFonts w:ascii="Times New Roman" w:hAnsi="Times New Roman"/>
          <w:szCs w:val="28"/>
          <w:lang w:val="uk-UA"/>
        </w:rPr>
      </w:pPr>
    </w:p>
    <w:p w:rsidR="00F3651F" w:rsidRDefault="00F3651F" w:rsidP="00474DAD">
      <w:pPr>
        <w:overflowPunct/>
        <w:autoSpaceDE/>
        <w:autoSpaceDN/>
        <w:adjustRightInd/>
        <w:rPr>
          <w:rFonts w:ascii="Times New Roman" w:hAnsi="Times New Roman"/>
          <w:szCs w:val="28"/>
          <w:lang w:val="uk-UA"/>
        </w:rPr>
      </w:pPr>
    </w:p>
    <w:p w:rsidR="00F3651F" w:rsidRDefault="00F3651F" w:rsidP="00474DAD">
      <w:pPr>
        <w:overflowPunct/>
        <w:autoSpaceDE/>
        <w:autoSpaceDN/>
        <w:adjustRightInd/>
        <w:rPr>
          <w:rFonts w:ascii="Times New Roman" w:hAnsi="Times New Roman"/>
          <w:szCs w:val="28"/>
          <w:lang w:val="uk-UA"/>
        </w:rPr>
      </w:pPr>
    </w:p>
    <w:p w:rsidR="001C4A47" w:rsidRDefault="001C4A47" w:rsidP="00474DAD">
      <w:pPr>
        <w:overflowPunct/>
        <w:autoSpaceDE/>
        <w:autoSpaceDN/>
        <w:adjustRightInd/>
        <w:ind w:firstLine="567"/>
        <w:jc w:val="center"/>
        <w:rPr>
          <w:rFonts w:ascii="Times New Roman" w:hAnsi="Times New Roman"/>
          <w:szCs w:val="28"/>
          <w:lang w:val="uk-UA"/>
        </w:rPr>
      </w:pPr>
      <w:r>
        <w:rPr>
          <w:rFonts w:ascii="Times New Roman" w:hAnsi="Times New Roman"/>
          <w:szCs w:val="28"/>
          <w:lang w:val="uk-UA"/>
        </w:rPr>
        <w:t>2</w:t>
      </w:r>
    </w:p>
    <w:p w:rsidR="001C4A47" w:rsidRDefault="001C4A47" w:rsidP="00474DAD">
      <w:pPr>
        <w:overflowPunct/>
        <w:autoSpaceDE/>
        <w:autoSpaceDN/>
        <w:adjustRightInd/>
        <w:ind w:firstLine="567"/>
        <w:jc w:val="both"/>
        <w:rPr>
          <w:rFonts w:ascii="Times New Roman" w:hAnsi="Times New Roman"/>
          <w:szCs w:val="28"/>
          <w:lang w:val="uk-UA"/>
        </w:rPr>
      </w:pPr>
    </w:p>
    <w:p w:rsidR="00A369D3" w:rsidRDefault="00A369D3" w:rsidP="00474DAD">
      <w:pPr>
        <w:overflowPunct/>
        <w:autoSpaceDE/>
        <w:adjustRightInd/>
        <w:ind w:firstLine="567"/>
        <w:jc w:val="both"/>
        <w:rPr>
          <w:rFonts w:ascii="Times New Roman" w:hAnsi="Times New Roman"/>
          <w:szCs w:val="28"/>
          <w:lang w:val="uk-UA"/>
        </w:rPr>
      </w:pPr>
      <w:r>
        <w:rPr>
          <w:rFonts w:ascii="Times New Roman" w:hAnsi="Times New Roman"/>
          <w:szCs w:val="28"/>
          <w:lang w:val="uk-UA"/>
        </w:rPr>
        <w:t xml:space="preserve">За видачу кожної ліцензії з ліцензіата справляється разова плата в розмірі </w:t>
      </w:r>
      <w:r>
        <w:rPr>
          <w:rFonts w:ascii="Times New Roman" w:hAnsi="Times New Roman"/>
          <w:szCs w:val="28"/>
          <w:lang w:val="uk-UA"/>
        </w:rPr>
        <w:br/>
        <w:t>10 відсотків від розміру одного прожиткового мінімуму для працездатних осіб, що діє на день прийняття цього розпорядження, яку має бути внесено</w:t>
      </w:r>
      <w:r w:rsidR="00BA37D6">
        <w:rPr>
          <w:rFonts w:ascii="Times New Roman" w:hAnsi="Times New Roman"/>
          <w:szCs w:val="28"/>
          <w:lang w:val="uk-UA"/>
        </w:rPr>
        <w:t xml:space="preserve">  </w:t>
      </w:r>
      <w:r>
        <w:rPr>
          <w:rFonts w:ascii="Times New Roman" w:hAnsi="Times New Roman"/>
          <w:szCs w:val="28"/>
          <w:lang w:val="uk-UA"/>
        </w:rPr>
        <w:t xml:space="preserve"> ліцензіатом у строк не пізніше десяти робочих днів з дня оприлюднення цього розпорядження в установленому порядку на рахунок за реквізитами: ГУ ДКСУ у Київській області </w:t>
      </w:r>
      <w:r w:rsidRPr="00E002EF">
        <w:rPr>
          <w:rFonts w:ascii="Times New Roman" w:hAnsi="Times New Roman"/>
          <w:szCs w:val="28"/>
          <w:lang w:val="uk-UA"/>
        </w:rPr>
        <w:t xml:space="preserve">(код класифікації доходів бюджету 22010200, ідентифікаційний код </w:t>
      </w:r>
      <w:r w:rsidR="00A701F7" w:rsidRPr="00A701F7">
        <w:rPr>
          <w:rFonts w:ascii="Times New Roman" w:hAnsi="Times New Roman"/>
          <w:szCs w:val="28"/>
          <w:lang w:val="uk-UA"/>
        </w:rPr>
        <w:t>37955989</w:t>
      </w:r>
      <w:r w:rsidRPr="00E002EF">
        <w:rPr>
          <w:rFonts w:ascii="Times New Roman" w:hAnsi="Times New Roman"/>
          <w:szCs w:val="28"/>
          <w:lang w:val="uk-UA"/>
        </w:rPr>
        <w:t xml:space="preserve">, МФО 899998, рахунок </w:t>
      </w:r>
      <w:r w:rsidRPr="00E002EF">
        <w:rPr>
          <w:rFonts w:ascii="Times New Roman" w:hAnsi="Times New Roman"/>
          <w:szCs w:val="28"/>
          <w:lang w:val="uk-UA"/>
        </w:rPr>
        <w:br/>
        <w:t>№</w:t>
      </w:r>
      <w:r w:rsidRPr="00E002EF">
        <w:rPr>
          <w:lang w:val="uk-UA"/>
        </w:rPr>
        <w:t xml:space="preserve"> </w:t>
      </w:r>
      <w:r w:rsidR="007D7EB2" w:rsidRPr="007D7EB2">
        <w:rPr>
          <w:rFonts w:ascii="Times New Roman" w:hAnsi="Times New Roman"/>
          <w:szCs w:val="28"/>
          <w:lang w:val="uk-UA"/>
        </w:rPr>
        <w:t>UA938999980314010511000010836</w:t>
      </w:r>
      <w:r w:rsidRPr="00E002EF">
        <w:rPr>
          <w:rFonts w:ascii="Times New Roman" w:hAnsi="Times New Roman"/>
          <w:szCs w:val="28"/>
          <w:lang w:val="uk-UA"/>
        </w:rPr>
        <w:t>).</w:t>
      </w:r>
    </w:p>
    <w:p w:rsidR="006735EB" w:rsidRDefault="006735EB" w:rsidP="00474DAD">
      <w:pPr>
        <w:overflowPunct/>
        <w:autoSpaceDE/>
        <w:autoSpaceDN/>
        <w:adjustRightInd/>
        <w:jc w:val="both"/>
        <w:rPr>
          <w:rFonts w:ascii="Times New Roman" w:hAnsi="Times New Roman"/>
          <w:szCs w:val="28"/>
          <w:lang w:val="uk-UA"/>
        </w:rPr>
      </w:pPr>
    </w:p>
    <w:p w:rsidR="00A9108F" w:rsidRPr="00A9108F" w:rsidRDefault="001C4A47" w:rsidP="00474DAD">
      <w:pPr>
        <w:overflowPunct/>
        <w:autoSpaceDE/>
        <w:autoSpaceDN/>
        <w:adjustRightInd/>
        <w:ind w:firstLine="567"/>
        <w:jc w:val="both"/>
        <w:rPr>
          <w:rFonts w:ascii="Times New Roman" w:hAnsi="Times New Roman"/>
          <w:szCs w:val="28"/>
          <w:lang w:val="uk-UA"/>
        </w:rPr>
      </w:pPr>
      <w:r>
        <w:rPr>
          <w:rFonts w:ascii="Times New Roman" w:hAnsi="Times New Roman"/>
          <w:szCs w:val="28"/>
          <w:lang w:val="uk-UA"/>
        </w:rPr>
        <w:t>2</w:t>
      </w:r>
      <w:r w:rsidR="00A9108F" w:rsidRPr="00A9108F">
        <w:rPr>
          <w:rFonts w:ascii="Times New Roman" w:hAnsi="Times New Roman"/>
          <w:szCs w:val="28"/>
          <w:lang w:val="uk-UA"/>
        </w:rPr>
        <w:t>. Управлінню комунікацій Київської обласної державної адміністрації забезпечити оприлюднення цього розпорядження на офіційному вебсайті Київської о</w:t>
      </w:r>
      <w:r w:rsidR="00B36DF4">
        <w:rPr>
          <w:rFonts w:ascii="Times New Roman" w:hAnsi="Times New Roman"/>
          <w:szCs w:val="28"/>
          <w:lang w:val="uk-UA"/>
        </w:rPr>
        <w:t>бласної державної адміністрації.</w:t>
      </w:r>
    </w:p>
    <w:p w:rsidR="00A9108F" w:rsidRPr="00A9108F" w:rsidRDefault="00A9108F" w:rsidP="00474DAD">
      <w:pPr>
        <w:overflowPunct/>
        <w:autoSpaceDE/>
        <w:autoSpaceDN/>
        <w:adjustRightInd/>
        <w:ind w:left="-142" w:firstLine="851"/>
        <w:jc w:val="both"/>
        <w:rPr>
          <w:rFonts w:ascii="Times New Roman" w:hAnsi="Times New Roman"/>
          <w:szCs w:val="28"/>
          <w:lang w:val="uk-UA"/>
        </w:rPr>
      </w:pPr>
    </w:p>
    <w:p w:rsidR="0035287E" w:rsidRPr="0035287E" w:rsidRDefault="001C4A47" w:rsidP="00474DAD">
      <w:pPr>
        <w:overflowPunct/>
        <w:autoSpaceDE/>
        <w:autoSpaceDN/>
        <w:adjustRightInd/>
        <w:ind w:firstLine="567"/>
        <w:jc w:val="both"/>
        <w:rPr>
          <w:rFonts w:ascii="Times New Roman" w:hAnsi="Times New Roman"/>
          <w:szCs w:val="28"/>
          <w:lang w:val="uk-UA"/>
        </w:rPr>
      </w:pPr>
      <w:r>
        <w:rPr>
          <w:rFonts w:ascii="Times New Roman" w:hAnsi="Times New Roman"/>
          <w:szCs w:val="28"/>
          <w:lang w:val="uk-UA"/>
        </w:rPr>
        <w:t>3</w:t>
      </w:r>
      <w:r w:rsidR="00A9108F" w:rsidRPr="00A9108F">
        <w:rPr>
          <w:rFonts w:ascii="Times New Roman" w:hAnsi="Times New Roman"/>
          <w:szCs w:val="28"/>
          <w:lang w:val="uk-UA"/>
        </w:rPr>
        <w:t>. Контроль за виконанням цього розпор</w:t>
      </w:r>
      <w:r w:rsidR="00B36DF4">
        <w:rPr>
          <w:rFonts w:ascii="Times New Roman" w:hAnsi="Times New Roman"/>
          <w:szCs w:val="28"/>
          <w:lang w:val="uk-UA"/>
        </w:rPr>
        <w:t xml:space="preserve">ядження покласти на заступника </w:t>
      </w:r>
      <w:r w:rsidR="00A9108F" w:rsidRPr="00A9108F">
        <w:rPr>
          <w:rFonts w:ascii="Times New Roman" w:hAnsi="Times New Roman"/>
          <w:szCs w:val="28"/>
          <w:lang w:val="uk-UA"/>
        </w:rPr>
        <w:t>голови Київської обл</w:t>
      </w:r>
      <w:r w:rsidR="00B36DF4">
        <w:rPr>
          <w:rFonts w:ascii="Times New Roman" w:hAnsi="Times New Roman"/>
          <w:szCs w:val="28"/>
          <w:lang w:val="uk-UA"/>
        </w:rPr>
        <w:t xml:space="preserve">асної </w:t>
      </w:r>
      <w:r w:rsidR="00A9108F" w:rsidRPr="00A9108F">
        <w:rPr>
          <w:rFonts w:ascii="Times New Roman" w:hAnsi="Times New Roman"/>
          <w:szCs w:val="28"/>
          <w:lang w:val="uk-UA"/>
        </w:rPr>
        <w:t>держа</w:t>
      </w:r>
      <w:r w:rsidR="00B36DF4">
        <w:rPr>
          <w:rFonts w:ascii="Times New Roman" w:hAnsi="Times New Roman"/>
          <w:szCs w:val="28"/>
          <w:lang w:val="uk-UA"/>
        </w:rPr>
        <w:t>вної а</w:t>
      </w:r>
      <w:r w:rsidR="00A9108F" w:rsidRPr="00A9108F">
        <w:rPr>
          <w:rFonts w:ascii="Times New Roman" w:hAnsi="Times New Roman"/>
          <w:szCs w:val="28"/>
          <w:lang w:val="uk-UA"/>
        </w:rPr>
        <w:t>дміністрації згідно з розподілом обов’язків.</w:t>
      </w:r>
    </w:p>
    <w:p w:rsidR="0035287E" w:rsidRPr="0035287E" w:rsidRDefault="0035287E" w:rsidP="00474DAD">
      <w:pPr>
        <w:overflowPunct/>
        <w:autoSpaceDE/>
        <w:autoSpaceDN/>
        <w:adjustRightInd/>
        <w:ind w:left="-142" w:firstLine="851"/>
        <w:jc w:val="both"/>
        <w:rPr>
          <w:rFonts w:ascii="Times New Roman" w:hAnsi="Times New Roman"/>
          <w:b/>
          <w:szCs w:val="28"/>
          <w:lang w:val="uk-UA"/>
        </w:rPr>
      </w:pPr>
    </w:p>
    <w:p w:rsidR="0035287E" w:rsidRDefault="0035287E" w:rsidP="00474DAD">
      <w:pPr>
        <w:overflowPunct/>
        <w:autoSpaceDE/>
        <w:autoSpaceDN/>
        <w:adjustRightInd/>
        <w:ind w:left="-142" w:firstLine="851"/>
        <w:jc w:val="both"/>
        <w:rPr>
          <w:rFonts w:ascii="Times New Roman" w:hAnsi="Times New Roman"/>
          <w:b/>
          <w:szCs w:val="28"/>
          <w:lang w:val="uk-UA"/>
        </w:rPr>
      </w:pPr>
    </w:p>
    <w:p w:rsidR="001C4A47" w:rsidRPr="0035287E" w:rsidRDefault="001C4A47" w:rsidP="00474DAD">
      <w:pPr>
        <w:overflowPunct/>
        <w:autoSpaceDE/>
        <w:autoSpaceDN/>
        <w:adjustRightInd/>
        <w:ind w:left="-142" w:firstLine="851"/>
        <w:jc w:val="both"/>
        <w:rPr>
          <w:rFonts w:ascii="Times New Roman" w:hAnsi="Times New Roman"/>
          <w:b/>
          <w:szCs w:val="28"/>
          <w:lang w:val="uk-UA"/>
        </w:rPr>
      </w:pPr>
    </w:p>
    <w:p w:rsidR="008E2234" w:rsidRDefault="0035287E" w:rsidP="00474DAD">
      <w:pPr>
        <w:overflowPunct/>
        <w:autoSpaceDE/>
        <w:autoSpaceDN/>
        <w:adjustRightInd/>
        <w:jc w:val="both"/>
        <w:rPr>
          <w:rFonts w:ascii="Times New Roman" w:hAnsi="Times New Roman"/>
          <w:b/>
          <w:szCs w:val="28"/>
          <w:lang w:val="uk-UA"/>
        </w:rPr>
      </w:pPr>
      <w:r w:rsidRPr="0035287E">
        <w:rPr>
          <w:rFonts w:ascii="Times New Roman" w:hAnsi="Times New Roman" w:hint="eastAsia"/>
          <w:b/>
          <w:szCs w:val="28"/>
          <w:lang w:val="uk-UA"/>
        </w:rPr>
        <w:t>Голова</w:t>
      </w:r>
      <w:r w:rsidRPr="0035287E">
        <w:rPr>
          <w:rFonts w:ascii="Times New Roman" w:hAnsi="Times New Roman"/>
          <w:b/>
          <w:szCs w:val="28"/>
          <w:lang w:val="uk-UA"/>
        </w:rPr>
        <w:t xml:space="preserve"> </w:t>
      </w:r>
      <w:r w:rsidRPr="0035287E">
        <w:rPr>
          <w:rFonts w:ascii="Times New Roman" w:hAnsi="Times New Roman" w:hint="eastAsia"/>
          <w:b/>
          <w:szCs w:val="28"/>
          <w:lang w:val="uk-UA"/>
        </w:rPr>
        <w:t>адміністрації</w:t>
      </w:r>
      <w:r w:rsidRPr="0035287E">
        <w:rPr>
          <w:rFonts w:ascii="Times New Roman" w:hAnsi="Times New Roman"/>
          <w:b/>
          <w:szCs w:val="28"/>
          <w:lang w:val="uk-UA"/>
        </w:rPr>
        <w:t xml:space="preserve">                        </w:t>
      </w:r>
      <w:r w:rsidR="007D7EB2">
        <w:rPr>
          <w:rFonts w:ascii="Times New Roman" w:hAnsi="Times New Roman" w:hint="eastAsia"/>
          <w:b/>
          <w:szCs w:val="28"/>
          <w:lang w:val="uk-UA"/>
        </w:rPr>
        <w:t xml:space="preserve"> </w:t>
      </w:r>
      <w:r w:rsidR="004D3148">
        <w:rPr>
          <w:rFonts w:ascii="Times New Roman" w:hAnsi="Times New Roman"/>
          <w:b/>
          <w:szCs w:val="28"/>
          <w:lang w:val="uk-UA"/>
        </w:rPr>
        <w:t>(підпис)</w:t>
      </w:r>
      <w:r w:rsidR="007D7EB2">
        <w:rPr>
          <w:rFonts w:ascii="Times New Roman" w:hAnsi="Times New Roman" w:hint="eastAsia"/>
          <w:b/>
          <w:szCs w:val="28"/>
          <w:lang w:val="uk-UA"/>
        </w:rPr>
        <w:t xml:space="preserve">            </w:t>
      </w:r>
      <w:r w:rsidR="004D3148">
        <w:rPr>
          <w:rFonts w:ascii="Times New Roman" w:hAnsi="Times New Roman"/>
          <w:b/>
          <w:szCs w:val="28"/>
          <w:lang w:val="uk-UA"/>
        </w:rPr>
        <w:t xml:space="preserve">     </w:t>
      </w:r>
      <w:bookmarkStart w:id="0" w:name="_GoBack"/>
      <w:bookmarkEnd w:id="0"/>
      <w:r w:rsidR="00474DAD">
        <w:rPr>
          <w:rFonts w:ascii="Times New Roman" w:hAnsi="Times New Roman"/>
          <w:b/>
          <w:szCs w:val="28"/>
          <w:lang w:val="uk-UA"/>
        </w:rPr>
        <w:t xml:space="preserve">  </w:t>
      </w:r>
      <w:r w:rsidR="007D7EB2">
        <w:rPr>
          <w:rFonts w:ascii="Times New Roman" w:hAnsi="Times New Roman" w:hint="eastAsia"/>
          <w:b/>
          <w:szCs w:val="28"/>
          <w:lang w:val="uk-UA"/>
        </w:rPr>
        <w:t xml:space="preserve">             </w:t>
      </w:r>
      <w:r w:rsidR="00474DAD">
        <w:rPr>
          <w:rFonts w:ascii="Times New Roman" w:hAnsi="Times New Roman"/>
          <w:b/>
          <w:szCs w:val="28"/>
          <w:lang w:val="uk-UA"/>
        </w:rPr>
        <w:t>Василь ВОЛОДІН</w:t>
      </w: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FD4D63" w:rsidRDefault="00FD4D63" w:rsidP="00474DAD">
      <w:pPr>
        <w:overflowPunct/>
        <w:autoSpaceDE/>
        <w:autoSpaceDN/>
        <w:adjustRightInd/>
        <w:jc w:val="both"/>
        <w:rPr>
          <w:rFonts w:ascii="Times New Roman" w:hAnsi="Times New Roman"/>
          <w:b/>
          <w:szCs w:val="28"/>
          <w:lang w:val="uk-UA"/>
        </w:rPr>
      </w:pPr>
    </w:p>
    <w:p w:rsidR="00A842B7" w:rsidRDefault="00A842B7" w:rsidP="00474DAD">
      <w:pPr>
        <w:overflowPunct/>
        <w:autoSpaceDE/>
        <w:autoSpaceDN/>
        <w:adjustRightInd/>
        <w:jc w:val="both"/>
        <w:rPr>
          <w:rFonts w:ascii="Times New Roman" w:hAnsi="Times New Roman"/>
          <w:b/>
          <w:szCs w:val="28"/>
          <w:lang w:val="uk-UA"/>
        </w:rPr>
      </w:pPr>
    </w:p>
    <w:p w:rsidR="00A842B7" w:rsidRDefault="00A842B7" w:rsidP="00474DAD">
      <w:pPr>
        <w:overflowPunct/>
        <w:autoSpaceDE/>
        <w:autoSpaceDN/>
        <w:adjustRightInd/>
        <w:jc w:val="both"/>
        <w:rPr>
          <w:rFonts w:ascii="Times New Roman" w:hAnsi="Times New Roman"/>
          <w:b/>
          <w:szCs w:val="28"/>
          <w:lang w:val="uk-UA"/>
        </w:rPr>
      </w:pPr>
    </w:p>
    <w:p w:rsidR="00A842B7" w:rsidRDefault="00A842B7" w:rsidP="00474DAD">
      <w:pPr>
        <w:overflowPunct/>
        <w:autoSpaceDE/>
        <w:autoSpaceDN/>
        <w:adjustRightInd/>
        <w:jc w:val="both"/>
        <w:rPr>
          <w:rFonts w:ascii="Times New Roman" w:hAnsi="Times New Roman"/>
          <w:b/>
          <w:szCs w:val="28"/>
          <w:lang w:val="uk-UA"/>
        </w:rPr>
      </w:pPr>
    </w:p>
    <w:p w:rsidR="00A842B7" w:rsidRDefault="00A842B7" w:rsidP="00474DAD">
      <w:pPr>
        <w:overflowPunct/>
        <w:autoSpaceDE/>
        <w:autoSpaceDN/>
        <w:adjustRightInd/>
        <w:jc w:val="both"/>
        <w:rPr>
          <w:rFonts w:ascii="Times New Roman" w:hAnsi="Times New Roman"/>
          <w:b/>
          <w:szCs w:val="28"/>
          <w:lang w:val="uk-UA"/>
        </w:rPr>
      </w:pPr>
    </w:p>
    <w:p w:rsidR="00A842B7" w:rsidRDefault="00A842B7" w:rsidP="00474DAD">
      <w:pPr>
        <w:overflowPunct/>
        <w:autoSpaceDE/>
        <w:autoSpaceDN/>
        <w:adjustRightInd/>
        <w:jc w:val="both"/>
        <w:rPr>
          <w:rFonts w:ascii="Times New Roman" w:hAnsi="Times New Roman"/>
          <w:b/>
          <w:szCs w:val="28"/>
          <w:lang w:val="uk-UA"/>
        </w:rPr>
      </w:pPr>
    </w:p>
    <w:p w:rsidR="00474DAD" w:rsidRPr="00474DAD" w:rsidRDefault="00474DAD" w:rsidP="00474DAD">
      <w:pPr>
        <w:rPr>
          <w:rFonts w:ascii="Times New Roman" w:hAnsi="Times New Roman"/>
          <w:b/>
          <w:lang w:val="uk-UA"/>
        </w:rPr>
      </w:pPr>
    </w:p>
    <w:sectPr w:rsidR="00474DAD" w:rsidRPr="00474DAD" w:rsidSect="00F3651F">
      <w:pgSz w:w="11906" w:h="16838"/>
      <w:pgMar w:top="284" w:right="567"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B7F" w:rsidRDefault="000E1B7F">
      <w:r>
        <w:separator/>
      </w:r>
    </w:p>
  </w:endnote>
  <w:endnote w:type="continuationSeparator" w:id="0">
    <w:p w:rsidR="000E1B7F" w:rsidRDefault="000E1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default"/>
    <w:sig w:usb0="00000000" w:usb1="00000000" w:usb2="00000021" w:usb3="00000000" w:csb0="000001BF" w:csb1="00000000"/>
  </w:font>
  <w:font w:name="FreeSans">
    <w:altName w:val="Times New Roman"/>
    <w:charset w:val="01"/>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Antiqua">
    <w:altName w:val="Times New Roman"/>
    <w:charset w:val="00"/>
    <w:family w:val="auto"/>
    <w:pitch w:val="variable"/>
    <w:sig w:usb0="00000001" w:usb1="00000000" w:usb2="00000000" w:usb3="00000000" w:csb0="00000005" w:csb1="00000000"/>
  </w:font>
  <w:font w:name="WenQuanYi Micro Hei">
    <w:altName w:val="Times New Roman"/>
    <w:charset w:val="01"/>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default"/>
    <w:sig w:usb0="00000000" w:usb1="00000000" w:usb2="00000000" w:usb3="00000000" w:csb0="00000001" w:csb1="00000000"/>
  </w:font>
  <w:font w:name="Liberation Sans">
    <w:altName w:val="Arial"/>
    <w:charset w:val="CC"/>
    <w:family w:val="swiss"/>
    <w:pitch w:val="default"/>
    <w:sig w:usb0="00000000" w:usb1="00000000" w:usb2="00000021" w:usb3="00000000" w:csb0="000001BF" w:csb1="00000000"/>
  </w:font>
  <w:font w:name="Droid Sans Fallback">
    <w:altName w:val="Times New Roman"/>
    <w:charset w:val="01"/>
    <w:family w:val="auto"/>
    <w:pitch w:val="default"/>
  </w:font>
  <w:font w:name="Droid Sans">
    <w:altName w:val="Times New Roman"/>
    <w:charset w:val="01"/>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default"/>
    <w:sig w:usb0="00000000" w:usb1="00000000" w:usb2="02000028" w:usb3="00000000" w:csb0="000001DF" w:csb1="00000000"/>
  </w:font>
  <w:font w:name="FreeSerif">
    <w:charset w:val="01"/>
    <w:family w:val="modern"/>
    <w:pitch w:val="default"/>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B7F" w:rsidRDefault="000E1B7F">
      <w:r>
        <w:separator/>
      </w:r>
    </w:p>
  </w:footnote>
  <w:footnote w:type="continuationSeparator" w:id="0">
    <w:p w:rsidR="000E1B7F" w:rsidRDefault="000E1B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4403F06"/>
    <w:multiLevelType w:val="hybridMultilevel"/>
    <w:tmpl w:val="8B7822B8"/>
    <w:lvl w:ilvl="0" w:tplc="450C6C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06731FFC"/>
    <w:multiLevelType w:val="hybridMultilevel"/>
    <w:tmpl w:val="20942C00"/>
    <w:lvl w:ilvl="0" w:tplc="8B72FD88">
      <w:start w:val="3"/>
      <w:numFmt w:val="decimal"/>
      <w:lvlText w:val="%1."/>
      <w:lvlJc w:val="left"/>
      <w:pPr>
        <w:ind w:left="1428" w:hanging="360"/>
      </w:pPr>
      <w:rPr>
        <w:rFonts w:hint="default"/>
        <w:b w:val="0"/>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0AB731BC"/>
    <w:multiLevelType w:val="hybridMultilevel"/>
    <w:tmpl w:val="9CC6CFAC"/>
    <w:lvl w:ilvl="0" w:tplc="FFFFFFFF">
      <w:start w:val="1"/>
      <w:numFmt w:val="bullet"/>
      <w:lvlText w:val=""/>
      <w:lvlJc w:val="left"/>
      <w:pPr>
        <w:tabs>
          <w:tab w:val="num" w:pos="1068"/>
        </w:tabs>
        <w:ind w:left="1068" w:hanging="360"/>
      </w:pPr>
      <w:rPr>
        <w:rFonts w:ascii="Wingdings" w:hAnsi="Wingdings" w:hint="default"/>
        <w:color w:val="auto"/>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6">
    <w:nsid w:val="12A462D1"/>
    <w:multiLevelType w:val="hybridMultilevel"/>
    <w:tmpl w:val="4D588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E1D72"/>
    <w:multiLevelType w:val="hybridMultilevel"/>
    <w:tmpl w:val="FF82EBFA"/>
    <w:lvl w:ilvl="0" w:tplc="DBB2BCD6">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2257C9"/>
    <w:multiLevelType w:val="multilevel"/>
    <w:tmpl w:val="24AC4856"/>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25E1AD1"/>
    <w:multiLevelType w:val="hybridMultilevel"/>
    <w:tmpl w:val="38A0E3B4"/>
    <w:lvl w:ilvl="0" w:tplc="04190005">
      <w:start w:val="1"/>
      <w:numFmt w:val="bullet"/>
      <w:lvlText w:val=""/>
      <w:lvlJc w:val="left"/>
      <w:pPr>
        <w:ind w:left="1474" w:hanging="360"/>
      </w:pPr>
      <w:rPr>
        <w:rFonts w:ascii="Wingdings" w:hAnsi="Wingdings" w:hint="default"/>
      </w:rPr>
    </w:lvl>
    <w:lvl w:ilvl="1" w:tplc="04190003" w:tentative="1">
      <w:start w:val="1"/>
      <w:numFmt w:val="bullet"/>
      <w:lvlText w:val="o"/>
      <w:lvlJc w:val="left"/>
      <w:pPr>
        <w:ind w:left="2194" w:hanging="360"/>
      </w:pPr>
      <w:rPr>
        <w:rFonts w:ascii="Courier New" w:hAnsi="Courier New" w:cs="Courier New" w:hint="default"/>
      </w:rPr>
    </w:lvl>
    <w:lvl w:ilvl="2" w:tplc="04190005" w:tentative="1">
      <w:start w:val="1"/>
      <w:numFmt w:val="bullet"/>
      <w:lvlText w:val=""/>
      <w:lvlJc w:val="left"/>
      <w:pPr>
        <w:ind w:left="2914" w:hanging="360"/>
      </w:pPr>
      <w:rPr>
        <w:rFonts w:ascii="Wingdings" w:hAnsi="Wingdings" w:hint="default"/>
      </w:rPr>
    </w:lvl>
    <w:lvl w:ilvl="3" w:tplc="04190001" w:tentative="1">
      <w:start w:val="1"/>
      <w:numFmt w:val="bullet"/>
      <w:lvlText w:val=""/>
      <w:lvlJc w:val="left"/>
      <w:pPr>
        <w:ind w:left="3634" w:hanging="360"/>
      </w:pPr>
      <w:rPr>
        <w:rFonts w:ascii="Symbol" w:hAnsi="Symbol" w:hint="default"/>
      </w:rPr>
    </w:lvl>
    <w:lvl w:ilvl="4" w:tplc="04190003" w:tentative="1">
      <w:start w:val="1"/>
      <w:numFmt w:val="bullet"/>
      <w:lvlText w:val="o"/>
      <w:lvlJc w:val="left"/>
      <w:pPr>
        <w:ind w:left="4354" w:hanging="360"/>
      </w:pPr>
      <w:rPr>
        <w:rFonts w:ascii="Courier New" w:hAnsi="Courier New" w:cs="Courier New" w:hint="default"/>
      </w:rPr>
    </w:lvl>
    <w:lvl w:ilvl="5" w:tplc="04190005" w:tentative="1">
      <w:start w:val="1"/>
      <w:numFmt w:val="bullet"/>
      <w:lvlText w:val=""/>
      <w:lvlJc w:val="left"/>
      <w:pPr>
        <w:ind w:left="5074" w:hanging="360"/>
      </w:pPr>
      <w:rPr>
        <w:rFonts w:ascii="Wingdings" w:hAnsi="Wingdings" w:hint="default"/>
      </w:rPr>
    </w:lvl>
    <w:lvl w:ilvl="6" w:tplc="04190001" w:tentative="1">
      <w:start w:val="1"/>
      <w:numFmt w:val="bullet"/>
      <w:lvlText w:val=""/>
      <w:lvlJc w:val="left"/>
      <w:pPr>
        <w:ind w:left="5794" w:hanging="360"/>
      </w:pPr>
      <w:rPr>
        <w:rFonts w:ascii="Symbol" w:hAnsi="Symbol" w:hint="default"/>
      </w:rPr>
    </w:lvl>
    <w:lvl w:ilvl="7" w:tplc="04190003" w:tentative="1">
      <w:start w:val="1"/>
      <w:numFmt w:val="bullet"/>
      <w:lvlText w:val="o"/>
      <w:lvlJc w:val="left"/>
      <w:pPr>
        <w:ind w:left="6514" w:hanging="360"/>
      </w:pPr>
      <w:rPr>
        <w:rFonts w:ascii="Courier New" w:hAnsi="Courier New" w:cs="Courier New" w:hint="default"/>
      </w:rPr>
    </w:lvl>
    <w:lvl w:ilvl="8" w:tplc="04190005" w:tentative="1">
      <w:start w:val="1"/>
      <w:numFmt w:val="bullet"/>
      <w:lvlText w:val=""/>
      <w:lvlJc w:val="left"/>
      <w:pPr>
        <w:ind w:left="7234" w:hanging="360"/>
      </w:pPr>
      <w:rPr>
        <w:rFonts w:ascii="Wingdings" w:hAnsi="Wingdings" w:hint="default"/>
      </w:rPr>
    </w:lvl>
  </w:abstractNum>
  <w:abstractNum w:abstractNumId="10">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12">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13">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1A950DA"/>
    <w:multiLevelType w:val="hybridMultilevel"/>
    <w:tmpl w:val="1DE40EF2"/>
    <w:lvl w:ilvl="0" w:tplc="5CE8CD4C">
      <w:numFmt w:val="bullet"/>
      <w:lvlText w:val="-"/>
      <w:lvlJc w:val="left"/>
      <w:pPr>
        <w:ind w:left="1069" w:hanging="360"/>
      </w:pPr>
      <w:rPr>
        <w:rFonts w:ascii="Times New Roman" w:eastAsia="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2553516"/>
    <w:multiLevelType w:val="hybridMultilevel"/>
    <w:tmpl w:val="38348344"/>
    <w:lvl w:ilvl="0" w:tplc="85826C82">
      <w:start w:val="2"/>
      <w:numFmt w:val="bullet"/>
      <w:lvlText w:val="-"/>
      <w:lvlJc w:val="left"/>
      <w:pPr>
        <w:tabs>
          <w:tab w:val="num" w:pos="928"/>
        </w:tabs>
        <w:ind w:left="928"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2AB7BEE"/>
    <w:multiLevelType w:val="hybridMultilevel"/>
    <w:tmpl w:val="7E6C7FFA"/>
    <w:lvl w:ilvl="0" w:tplc="181A0001">
      <w:start w:val="1"/>
      <w:numFmt w:val="bullet"/>
      <w:lvlText w:val=""/>
      <w:lvlJc w:val="left"/>
      <w:pPr>
        <w:ind w:left="1080" w:hanging="360"/>
      </w:pPr>
      <w:rPr>
        <w:rFonts w:ascii="Symbol" w:hAnsi="Symbol" w:hint="default"/>
      </w:rPr>
    </w:lvl>
    <w:lvl w:ilvl="1" w:tplc="181A0003">
      <w:start w:val="1"/>
      <w:numFmt w:val="bullet"/>
      <w:lvlText w:val="o"/>
      <w:lvlJc w:val="left"/>
      <w:pPr>
        <w:ind w:left="1800" w:hanging="360"/>
      </w:pPr>
      <w:rPr>
        <w:rFonts w:ascii="Courier New" w:hAnsi="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8">
    <w:nsid w:val="32C97918"/>
    <w:multiLevelType w:val="hybridMultilevel"/>
    <w:tmpl w:val="91F045FA"/>
    <w:lvl w:ilvl="0" w:tplc="E4A87CC8">
      <w:start w:val="1"/>
      <w:numFmt w:val="decimal"/>
      <w:lvlText w:val="%1."/>
      <w:lvlJc w:val="left"/>
      <w:pPr>
        <w:ind w:left="720" w:hanging="360"/>
      </w:pPr>
      <w:rPr>
        <w:rFonts w:ascii="Liberation Serif" w:hAnsi="Liberation Serif" w:cs="FreeSans" w:hint="default"/>
        <w:color w:val="E36C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BC16F2"/>
    <w:multiLevelType w:val="multilevel"/>
    <w:tmpl w:val="00921D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DC208E2"/>
    <w:multiLevelType w:val="hybridMultilevel"/>
    <w:tmpl w:val="B8262636"/>
    <w:lvl w:ilvl="0" w:tplc="FFFFFFFF">
      <w:start w:val="1"/>
      <w:numFmt w:val="bullet"/>
      <w:lvlText w:val=""/>
      <w:lvlJc w:val="left"/>
      <w:pPr>
        <w:tabs>
          <w:tab w:val="num" w:pos="1068"/>
        </w:tabs>
        <w:ind w:left="1068" w:hanging="360"/>
      </w:pPr>
      <w:rPr>
        <w:rFonts w:ascii="Wingdings" w:hAnsi="Wingdings" w:hint="default"/>
        <w:color w:val="auto"/>
      </w:rPr>
    </w:lvl>
    <w:lvl w:ilvl="1" w:tplc="FFFFFFFF">
      <w:start w:val="1"/>
      <w:numFmt w:val="bullet"/>
      <w:lvlText w:val=""/>
      <w:lvlJc w:val="left"/>
      <w:pPr>
        <w:tabs>
          <w:tab w:val="num" w:pos="2148"/>
        </w:tabs>
        <w:ind w:left="2148" w:hanging="360"/>
      </w:pPr>
      <w:rPr>
        <w:rFonts w:ascii="Wingdings" w:hAnsi="Wingdings" w:hint="default"/>
        <w:color w:val="auto"/>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nsid w:val="3F8F1D87"/>
    <w:multiLevelType w:val="hybridMultilevel"/>
    <w:tmpl w:val="89309DA6"/>
    <w:lvl w:ilvl="0" w:tplc="71D0B6C0">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1342C0C"/>
    <w:multiLevelType w:val="multilevel"/>
    <w:tmpl w:val="E760FF3C"/>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E8057B"/>
    <w:multiLevelType w:val="hybridMultilevel"/>
    <w:tmpl w:val="E9120EC6"/>
    <w:lvl w:ilvl="0" w:tplc="05FC13D4">
      <w:start w:val="2"/>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6">
    <w:nsid w:val="4C872E0C"/>
    <w:multiLevelType w:val="hybridMultilevel"/>
    <w:tmpl w:val="C414B90C"/>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340530"/>
    <w:multiLevelType w:val="multilevel"/>
    <w:tmpl w:val="70503480"/>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485454B"/>
    <w:multiLevelType w:val="multilevel"/>
    <w:tmpl w:val="1F5C63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578273F"/>
    <w:multiLevelType w:val="hybridMultilevel"/>
    <w:tmpl w:val="97FE50FA"/>
    <w:lvl w:ilvl="0" w:tplc="78EC82A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0">
    <w:nsid w:val="56860B6D"/>
    <w:multiLevelType w:val="hybridMultilevel"/>
    <w:tmpl w:val="279A8F80"/>
    <w:lvl w:ilvl="0" w:tplc="D83CF914">
      <w:numFmt w:val="bullet"/>
      <w:lvlText w:val="-"/>
      <w:lvlJc w:val="left"/>
      <w:pPr>
        <w:tabs>
          <w:tab w:val="num" w:pos="360"/>
        </w:tabs>
        <w:ind w:left="360" w:hanging="360"/>
      </w:pPr>
      <w:rPr>
        <w:rFonts w:ascii="Arial" w:eastAsia="Times New Roman" w:hAnsi="Arial" w:cs="Arial" w:hint="default"/>
      </w:rPr>
    </w:lvl>
    <w:lvl w:ilvl="1" w:tplc="4CDACF24">
      <w:start w:val="1"/>
      <w:numFmt w:val="bullet"/>
      <w:lvlText w:val="o"/>
      <w:lvlJc w:val="left"/>
      <w:pPr>
        <w:tabs>
          <w:tab w:val="num" w:pos="1526"/>
        </w:tabs>
        <w:ind w:left="1526" w:hanging="360"/>
      </w:pPr>
      <w:rPr>
        <w:rFonts w:ascii="Courier New" w:hAnsi="Courier New" w:hint="default"/>
      </w:rPr>
    </w:lvl>
    <w:lvl w:ilvl="2" w:tplc="573275E6" w:tentative="1">
      <w:start w:val="1"/>
      <w:numFmt w:val="bullet"/>
      <w:lvlText w:val=""/>
      <w:lvlJc w:val="left"/>
      <w:pPr>
        <w:tabs>
          <w:tab w:val="num" w:pos="2246"/>
        </w:tabs>
        <w:ind w:left="2246" w:hanging="360"/>
      </w:pPr>
      <w:rPr>
        <w:rFonts w:ascii="Wingdings" w:hAnsi="Wingdings" w:hint="default"/>
      </w:rPr>
    </w:lvl>
    <w:lvl w:ilvl="3" w:tplc="97344C50" w:tentative="1">
      <w:start w:val="1"/>
      <w:numFmt w:val="bullet"/>
      <w:lvlText w:val=""/>
      <w:lvlJc w:val="left"/>
      <w:pPr>
        <w:tabs>
          <w:tab w:val="num" w:pos="2966"/>
        </w:tabs>
        <w:ind w:left="2966" w:hanging="360"/>
      </w:pPr>
      <w:rPr>
        <w:rFonts w:ascii="Symbol" w:hAnsi="Symbol" w:hint="default"/>
      </w:rPr>
    </w:lvl>
    <w:lvl w:ilvl="4" w:tplc="043CE410" w:tentative="1">
      <w:start w:val="1"/>
      <w:numFmt w:val="bullet"/>
      <w:lvlText w:val="o"/>
      <w:lvlJc w:val="left"/>
      <w:pPr>
        <w:tabs>
          <w:tab w:val="num" w:pos="3686"/>
        </w:tabs>
        <w:ind w:left="3686" w:hanging="360"/>
      </w:pPr>
      <w:rPr>
        <w:rFonts w:ascii="Courier New" w:hAnsi="Courier New" w:hint="default"/>
      </w:rPr>
    </w:lvl>
    <w:lvl w:ilvl="5" w:tplc="CBD425EC" w:tentative="1">
      <w:start w:val="1"/>
      <w:numFmt w:val="bullet"/>
      <w:lvlText w:val=""/>
      <w:lvlJc w:val="left"/>
      <w:pPr>
        <w:tabs>
          <w:tab w:val="num" w:pos="4406"/>
        </w:tabs>
        <w:ind w:left="4406" w:hanging="360"/>
      </w:pPr>
      <w:rPr>
        <w:rFonts w:ascii="Wingdings" w:hAnsi="Wingdings" w:hint="default"/>
      </w:rPr>
    </w:lvl>
    <w:lvl w:ilvl="6" w:tplc="1D3AC116" w:tentative="1">
      <w:start w:val="1"/>
      <w:numFmt w:val="bullet"/>
      <w:lvlText w:val=""/>
      <w:lvlJc w:val="left"/>
      <w:pPr>
        <w:tabs>
          <w:tab w:val="num" w:pos="5126"/>
        </w:tabs>
        <w:ind w:left="5126" w:hanging="360"/>
      </w:pPr>
      <w:rPr>
        <w:rFonts w:ascii="Symbol" w:hAnsi="Symbol" w:hint="default"/>
      </w:rPr>
    </w:lvl>
    <w:lvl w:ilvl="7" w:tplc="E114783A" w:tentative="1">
      <w:start w:val="1"/>
      <w:numFmt w:val="bullet"/>
      <w:lvlText w:val="o"/>
      <w:lvlJc w:val="left"/>
      <w:pPr>
        <w:tabs>
          <w:tab w:val="num" w:pos="5846"/>
        </w:tabs>
        <w:ind w:left="5846" w:hanging="360"/>
      </w:pPr>
      <w:rPr>
        <w:rFonts w:ascii="Courier New" w:hAnsi="Courier New" w:hint="default"/>
      </w:rPr>
    </w:lvl>
    <w:lvl w:ilvl="8" w:tplc="DCC40BB2">
      <w:start w:val="1"/>
      <w:numFmt w:val="bullet"/>
      <w:lvlText w:val=""/>
      <w:lvlJc w:val="left"/>
      <w:pPr>
        <w:tabs>
          <w:tab w:val="num" w:pos="6566"/>
        </w:tabs>
        <w:ind w:left="6566" w:hanging="360"/>
      </w:pPr>
      <w:rPr>
        <w:rFonts w:ascii="Wingdings" w:hAnsi="Wingdings" w:hint="default"/>
      </w:rPr>
    </w:lvl>
  </w:abstractNum>
  <w:abstractNum w:abstractNumId="31">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E3B3C63"/>
    <w:multiLevelType w:val="hybridMultilevel"/>
    <w:tmpl w:val="BF0CC2F0"/>
    <w:lvl w:ilvl="0" w:tplc="E35CF4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FA508FC"/>
    <w:multiLevelType w:val="hybridMultilevel"/>
    <w:tmpl w:val="9B06B77E"/>
    <w:lvl w:ilvl="0" w:tplc="FFFFFFFF">
      <w:numFmt w:val="bullet"/>
      <w:lvlText w:val="-"/>
      <w:lvlJc w:val="left"/>
      <w:pPr>
        <w:ind w:left="1212"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603B79E4"/>
    <w:multiLevelType w:val="hybridMultilevel"/>
    <w:tmpl w:val="33EAF55E"/>
    <w:lvl w:ilvl="0" w:tplc="C85602B4">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A22FB1"/>
    <w:multiLevelType w:val="hybridMultilevel"/>
    <w:tmpl w:val="BDBEC7A8"/>
    <w:lvl w:ilvl="0" w:tplc="FFFFFFFF">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7763DD"/>
    <w:multiLevelType w:val="hybridMultilevel"/>
    <w:tmpl w:val="F8D46DD6"/>
    <w:lvl w:ilvl="0" w:tplc="2A5689C6">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67487A10"/>
    <w:multiLevelType w:val="hybridMultilevel"/>
    <w:tmpl w:val="F508DF84"/>
    <w:lvl w:ilvl="0" w:tplc="6FE88E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8043F4A"/>
    <w:multiLevelType w:val="hybridMultilevel"/>
    <w:tmpl w:val="E006F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22238A"/>
    <w:multiLevelType w:val="hybridMultilevel"/>
    <w:tmpl w:val="CE344FCC"/>
    <w:lvl w:ilvl="0" w:tplc="A1361C9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3612FFB"/>
    <w:multiLevelType w:val="hybridMultilevel"/>
    <w:tmpl w:val="7F9C1F36"/>
    <w:lvl w:ilvl="0" w:tplc="DD28DA90">
      <w:start w:val="1"/>
      <w:numFmt w:val="decimal"/>
      <w:lvlText w:val="%1."/>
      <w:lvlJc w:val="left"/>
      <w:pPr>
        <w:tabs>
          <w:tab w:val="num" w:pos="1728"/>
        </w:tabs>
        <w:ind w:left="1728" w:hanging="1008"/>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2">
    <w:nsid w:val="73985BB5"/>
    <w:multiLevelType w:val="hybridMultilevel"/>
    <w:tmpl w:val="D6AC2D00"/>
    <w:lvl w:ilvl="0" w:tplc="11CE47BE">
      <w:start w:val="1"/>
      <w:numFmt w:val="decimal"/>
      <w:lvlText w:val="%1."/>
      <w:lvlJc w:val="left"/>
      <w:pPr>
        <w:ind w:left="4440" w:hanging="360"/>
      </w:pPr>
      <w:rPr>
        <w:rFonts w:hint="default"/>
        <w:b w:val="0"/>
      </w:rPr>
    </w:lvl>
    <w:lvl w:ilvl="1" w:tplc="04190019" w:tentative="1">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abstractNum w:abstractNumId="43">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168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num w:numId="1">
    <w:abstractNumId w:val="25"/>
  </w:num>
  <w:num w:numId="2">
    <w:abstractNumId w:val="12"/>
  </w:num>
  <w:num w:numId="3">
    <w:abstractNumId w:val="23"/>
  </w:num>
  <w:num w:numId="4">
    <w:abstractNumId w:val="23"/>
    <w:lvlOverride w:ilvl="0">
      <w:startOverride w:val="1"/>
    </w:lvlOverride>
    <w:lvlOverride w:ilvl="1"/>
    <w:lvlOverride w:ilvl="2"/>
    <w:lvlOverride w:ilvl="3"/>
    <w:lvlOverride w:ilvl="4"/>
    <w:lvlOverride w:ilvl="5"/>
    <w:lvlOverride w:ilvl="6"/>
    <w:lvlOverride w:ilvl="7"/>
    <w:lvlOverride w:ilvl="8"/>
  </w:num>
  <w:num w:numId="5">
    <w:abstractNumId w:val="42"/>
  </w:num>
  <w:num w:numId="6">
    <w:abstractNumId w:val="41"/>
  </w:num>
  <w:num w:numId="7">
    <w:abstractNumId w:val="2"/>
  </w:num>
  <w:num w:numId="8">
    <w:abstractNumId w:val="0"/>
  </w:num>
  <w:num w:numId="9">
    <w:abstractNumId w:val="1"/>
  </w:num>
  <w:num w:numId="10">
    <w:abstractNumId w:val="4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34"/>
  </w:num>
  <w:num w:numId="20">
    <w:abstractNumId w:val="14"/>
  </w:num>
  <w:num w:numId="21">
    <w:abstractNumId w:val="37"/>
  </w:num>
  <w:num w:numId="22">
    <w:abstractNumId w:val="3"/>
  </w:num>
  <w:num w:numId="23">
    <w:abstractNumId w:val="4"/>
  </w:num>
  <w:num w:numId="24">
    <w:abstractNumId w:val="20"/>
  </w:num>
  <w:num w:numId="25">
    <w:abstractNumId w:val="5"/>
  </w:num>
  <w:num w:numId="26">
    <w:abstractNumId w:val="35"/>
  </w:num>
  <w:num w:numId="27">
    <w:abstractNumId w:val="9"/>
  </w:num>
  <w:num w:numId="28">
    <w:abstractNumId w:val="15"/>
  </w:num>
  <w:num w:numId="29">
    <w:abstractNumId w:val="33"/>
  </w:num>
  <w:num w:numId="30">
    <w:abstractNumId w:val="38"/>
  </w:num>
  <w:num w:numId="31">
    <w:abstractNumId w:val="7"/>
  </w:num>
  <w:num w:numId="32">
    <w:abstractNumId w:val="21"/>
  </w:num>
  <w:num w:numId="33">
    <w:abstractNumId w:val="8"/>
  </w:num>
  <w:num w:numId="34">
    <w:abstractNumId w:val="22"/>
  </w:num>
  <w:num w:numId="35">
    <w:abstractNumId w:val="28"/>
  </w:num>
  <w:num w:numId="36">
    <w:abstractNumId w:val="27"/>
  </w:num>
  <w:num w:numId="37">
    <w:abstractNumId w:val="19"/>
  </w:num>
  <w:num w:numId="38">
    <w:abstractNumId w:val="24"/>
  </w:num>
  <w:num w:numId="39">
    <w:abstractNumId w:val="36"/>
  </w:num>
  <w:num w:numId="40">
    <w:abstractNumId w:val="40"/>
  </w:num>
  <w:num w:numId="41">
    <w:abstractNumId w:val="16"/>
  </w:num>
  <w:num w:numId="42">
    <w:abstractNumId w:val="26"/>
  </w:num>
  <w:num w:numId="43">
    <w:abstractNumId w:val="31"/>
  </w:num>
  <w:num w:numId="44">
    <w:abstractNumId w:val="30"/>
  </w:num>
  <w:num w:numId="45">
    <w:abstractNumId w:val="17"/>
  </w:num>
  <w:num w:numId="46">
    <w:abstractNumId w:val="18"/>
  </w:num>
  <w:num w:numId="47">
    <w:abstractNumId w:val="6"/>
  </w:num>
  <w:num w:numId="48">
    <w:abstractNumId w:val="29"/>
  </w:num>
  <w:num w:numId="49">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0565A"/>
    <w:rsid w:val="0001146A"/>
    <w:rsid w:val="000139BB"/>
    <w:rsid w:val="0001424F"/>
    <w:rsid w:val="00015429"/>
    <w:rsid w:val="00021770"/>
    <w:rsid w:val="00021AD8"/>
    <w:rsid w:val="000221D1"/>
    <w:rsid w:val="00023466"/>
    <w:rsid w:val="00031F26"/>
    <w:rsid w:val="0003320F"/>
    <w:rsid w:val="000342DB"/>
    <w:rsid w:val="000371C1"/>
    <w:rsid w:val="00052B08"/>
    <w:rsid w:val="0005522D"/>
    <w:rsid w:val="000676BE"/>
    <w:rsid w:val="0007051C"/>
    <w:rsid w:val="00072913"/>
    <w:rsid w:val="000755A8"/>
    <w:rsid w:val="00082AFA"/>
    <w:rsid w:val="00082E85"/>
    <w:rsid w:val="00085854"/>
    <w:rsid w:val="00087A1C"/>
    <w:rsid w:val="0009131F"/>
    <w:rsid w:val="0009698A"/>
    <w:rsid w:val="000A2F37"/>
    <w:rsid w:val="000A3289"/>
    <w:rsid w:val="000A4A44"/>
    <w:rsid w:val="000A5EE6"/>
    <w:rsid w:val="000C00C1"/>
    <w:rsid w:val="000C28E3"/>
    <w:rsid w:val="000C3878"/>
    <w:rsid w:val="000C3CF1"/>
    <w:rsid w:val="000C5CBA"/>
    <w:rsid w:val="000C7034"/>
    <w:rsid w:val="000D6D37"/>
    <w:rsid w:val="000E15FA"/>
    <w:rsid w:val="000E1B7F"/>
    <w:rsid w:val="000E2361"/>
    <w:rsid w:val="000E5A55"/>
    <w:rsid w:val="000F4EBC"/>
    <w:rsid w:val="000F6EC1"/>
    <w:rsid w:val="001021D5"/>
    <w:rsid w:val="001027D0"/>
    <w:rsid w:val="001061D4"/>
    <w:rsid w:val="001164CB"/>
    <w:rsid w:val="00120BE9"/>
    <w:rsid w:val="00123F8B"/>
    <w:rsid w:val="001330CD"/>
    <w:rsid w:val="001339E9"/>
    <w:rsid w:val="00135372"/>
    <w:rsid w:val="00135491"/>
    <w:rsid w:val="00137E99"/>
    <w:rsid w:val="0014311F"/>
    <w:rsid w:val="00146683"/>
    <w:rsid w:val="0014747F"/>
    <w:rsid w:val="00150D35"/>
    <w:rsid w:val="00153396"/>
    <w:rsid w:val="00156DFE"/>
    <w:rsid w:val="001655A8"/>
    <w:rsid w:val="0016659F"/>
    <w:rsid w:val="00167C5F"/>
    <w:rsid w:val="001716C0"/>
    <w:rsid w:val="0018084B"/>
    <w:rsid w:val="00184C2B"/>
    <w:rsid w:val="00190886"/>
    <w:rsid w:val="00192E77"/>
    <w:rsid w:val="00194036"/>
    <w:rsid w:val="00194A04"/>
    <w:rsid w:val="001A64A4"/>
    <w:rsid w:val="001B3BAE"/>
    <w:rsid w:val="001B40CB"/>
    <w:rsid w:val="001C4A47"/>
    <w:rsid w:val="001D218A"/>
    <w:rsid w:val="001D62A2"/>
    <w:rsid w:val="001D6C63"/>
    <w:rsid w:val="001D7485"/>
    <w:rsid w:val="001E28AC"/>
    <w:rsid w:val="001E6AAD"/>
    <w:rsid w:val="001F15A6"/>
    <w:rsid w:val="001F357C"/>
    <w:rsid w:val="001F3D6E"/>
    <w:rsid w:val="001F76B9"/>
    <w:rsid w:val="00201150"/>
    <w:rsid w:val="002044D2"/>
    <w:rsid w:val="00214E64"/>
    <w:rsid w:val="00216824"/>
    <w:rsid w:val="00216E39"/>
    <w:rsid w:val="00220AEE"/>
    <w:rsid w:val="00223DC0"/>
    <w:rsid w:val="00224CEF"/>
    <w:rsid w:val="002360A4"/>
    <w:rsid w:val="002375D4"/>
    <w:rsid w:val="00240E80"/>
    <w:rsid w:val="00254D01"/>
    <w:rsid w:val="002565BB"/>
    <w:rsid w:val="00264ABF"/>
    <w:rsid w:val="00266755"/>
    <w:rsid w:val="002717E7"/>
    <w:rsid w:val="0028068A"/>
    <w:rsid w:val="00282C3A"/>
    <w:rsid w:val="002837DC"/>
    <w:rsid w:val="00293D93"/>
    <w:rsid w:val="00293D97"/>
    <w:rsid w:val="00294DFB"/>
    <w:rsid w:val="00295013"/>
    <w:rsid w:val="00295D7C"/>
    <w:rsid w:val="002979D5"/>
    <w:rsid w:val="002B3F6B"/>
    <w:rsid w:val="002B44A3"/>
    <w:rsid w:val="002C0083"/>
    <w:rsid w:val="002C14F7"/>
    <w:rsid w:val="002C153A"/>
    <w:rsid w:val="002C2420"/>
    <w:rsid w:val="002E16D6"/>
    <w:rsid w:val="002E3688"/>
    <w:rsid w:val="002E6B44"/>
    <w:rsid w:val="002F77EE"/>
    <w:rsid w:val="00302102"/>
    <w:rsid w:val="00307E1C"/>
    <w:rsid w:val="00317623"/>
    <w:rsid w:val="00317791"/>
    <w:rsid w:val="0032037D"/>
    <w:rsid w:val="00321A17"/>
    <w:rsid w:val="00323E24"/>
    <w:rsid w:val="00331C5A"/>
    <w:rsid w:val="003423C2"/>
    <w:rsid w:val="00344A87"/>
    <w:rsid w:val="00346140"/>
    <w:rsid w:val="0035287E"/>
    <w:rsid w:val="00354444"/>
    <w:rsid w:val="00355F39"/>
    <w:rsid w:val="003564CB"/>
    <w:rsid w:val="0035785F"/>
    <w:rsid w:val="003610AE"/>
    <w:rsid w:val="0036404B"/>
    <w:rsid w:val="003663D2"/>
    <w:rsid w:val="00367484"/>
    <w:rsid w:val="00370F0B"/>
    <w:rsid w:val="0037160A"/>
    <w:rsid w:val="00372BF1"/>
    <w:rsid w:val="0037784A"/>
    <w:rsid w:val="00380235"/>
    <w:rsid w:val="0038358F"/>
    <w:rsid w:val="00384323"/>
    <w:rsid w:val="0038560E"/>
    <w:rsid w:val="003863F8"/>
    <w:rsid w:val="0038698F"/>
    <w:rsid w:val="00391902"/>
    <w:rsid w:val="003926D3"/>
    <w:rsid w:val="003A074A"/>
    <w:rsid w:val="003A1A3B"/>
    <w:rsid w:val="003A35A0"/>
    <w:rsid w:val="003A7939"/>
    <w:rsid w:val="003B179D"/>
    <w:rsid w:val="003B3737"/>
    <w:rsid w:val="003B4637"/>
    <w:rsid w:val="003B4DCB"/>
    <w:rsid w:val="003B67BC"/>
    <w:rsid w:val="003C3337"/>
    <w:rsid w:val="003C3857"/>
    <w:rsid w:val="003C70D9"/>
    <w:rsid w:val="003D529C"/>
    <w:rsid w:val="003D59B0"/>
    <w:rsid w:val="003E5D16"/>
    <w:rsid w:val="003E6457"/>
    <w:rsid w:val="003E782B"/>
    <w:rsid w:val="003F3DBD"/>
    <w:rsid w:val="003F422E"/>
    <w:rsid w:val="003F6564"/>
    <w:rsid w:val="00401636"/>
    <w:rsid w:val="00407134"/>
    <w:rsid w:val="004071FD"/>
    <w:rsid w:val="00411E1D"/>
    <w:rsid w:val="0041307F"/>
    <w:rsid w:val="004214A5"/>
    <w:rsid w:val="00422A1F"/>
    <w:rsid w:val="0042675B"/>
    <w:rsid w:val="00426ABD"/>
    <w:rsid w:val="004317F5"/>
    <w:rsid w:val="00433560"/>
    <w:rsid w:val="00437C1D"/>
    <w:rsid w:val="00442BA1"/>
    <w:rsid w:val="004570D2"/>
    <w:rsid w:val="004605ED"/>
    <w:rsid w:val="004608D1"/>
    <w:rsid w:val="00461399"/>
    <w:rsid w:val="004637E1"/>
    <w:rsid w:val="00474DAD"/>
    <w:rsid w:val="0047574A"/>
    <w:rsid w:val="00486EAF"/>
    <w:rsid w:val="00492437"/>
    <w:rsid w:val="004939E9"/>
    <w:rsid w:val="004961B3"/>
    <w:rsid w:val="00497746"/>
    <w:rsid w:val="004A3750"/>
    <w:rsid w:val="004A4AAB"/>
    <w:rsid w:val="004B2496"/>
    <w:rsid w:val="004B48B9"/>
    <w:rsid w:val="004C1E76"/>
    <w:rsid w:val="004C792A"/>
    <w:rsid w:val="004D1A80"/>
    <w:rsid w:val="004D3148"/>
    <w:rsid w:val="004D4C7E"/>
    <w:rsid w:val="004D7F60"/>
    <w:rsid w:val="004E103A"/>
    <w:rsid w:val="004E3F9A"/>
    <w:rsid w:val="004F2DBE"/>
    <w:rsid w:val="004F31F1"/>
    <w:rsid w:val="004F4750"/>
    <w:rsid w:val="004F7D57"/>
    <w:rsid w:val="00501303"/>
    <w:rsid w:val="005060F5"/>
    <w:rsid w:val="00514A4E"/>
    <w:rsid w:val="0051532A"/>
    <w:rsid w:val="00521865"/>
    <w:rsid w:val="00523E31"/>
    <w:rsid w:val="0052508A"/>
    <w:rsid w:val="00532307"/>
    <w:rsid w:val="00543F5E"/>
    <w:rsid w:val="00551374"/>
    <w:rsid w:val="00556A21"/>
    <w:rsid w:val="00556B83"/>
    <w:rsid w:val="005612FF"/>
    <w:rsid w:val="0056421D"/>
    <w:rsid w:val="00572634"/>
    <w:rsid w:val="00576046"/>
    <w:rsid w:val="0058395C"/>
    <w:rsid w:val="0058574A"/>
    <w:rsid w:val="005866CD"/>
    <w:rsid w:val="00586B96"/>
    <w:rsid w:val="00594DD0"/>
    <w:rsid w:val="0059568E"/>
    <w:rsid w:val="0059723D"/>
    <w:rsid w:val="0059724A"/>
    <w:rsid w:val="005A1B84"/>
    <w:rsid w:val="005B070F"/>
    <w:rsid w:val="005B0A9D"/>
    <w:rsid w:val="005B3DD1"/>
    <w:rsid w:val="005B6144"/>
    <w:rsid w:val="005C0DE8"/>
    <w:rsid w:val="005C508B"/>
    <w:rsid w:val="005C5E92"/>
    <w:rsid w:val="005C7FC5"/>
    <w:rsid w:val="005D25E1"/>
    <w:rsid w:val="005D4DED"/>
    <w:rsid w:val="005D6DB2"/>
    <w:rsid w:val="005E0B8F"/>
    <w:rsid w:val="005E10DA"/>
    <w:rsid w:val="005E18A4"/>
    <w:rsid w:val="005E2116"/>
    <w:rsid w:val="005E3201"/>
    <w:rsid w:val="005E4F18"/>
    <w:rsid w:val="005F2AF6"/>
    <w:rsid w:val="005F3DDC"/>
    <w:rsid w:val="00601CC4"/>
    <w:rsid w:val="00601F27"/>
    <w:rsid w:val="00602C91"/>
    <w:rsid w:val="00604848"/>
    <w:rsid w:val="00612F72"/>
    <w:rsid w:val="00613649"/>
    <w:rsid w:val="00614550"/>
    <w:rsid w:val="0062015A"/>
    <w:rsid w:val="00623170"/>
    <w:rsid w:val="006260F3"/>
    <w:rsid w:val="00626B0E"/>
    <w:rsid w:val="006276E6"/>
    <w:rsid w:val="00637867"/>
    <w:rsid w:val="00642C23"/>
    <w:rsid w:val="0064571A"/>
    <w:rsid w:val="006471AE"/>
    <w:rsid w:val="006500FB"/>
    <w:rsid w:val="00651894"/>
    <w:rsid w:val="00651B8C"/>
    <w:rsid w:val="00651B9D"/>
    <w:rsid w:val="0065256F"/>
    <w:rsid w:val="00652F99"/>
    <w:rsid w:val="00655B58"/>
    <w:rsid w:val="0066070E"/>
    <w:rsid w:val="00661021"/>
    <w:rsid w:val="0066178B"/>
    <w:rsid w:val="00661C8E"/>
    <w:rsid w:val="006667F9"/>
    <w:rsid w:val="00667040"/>
    <w:rsid w:val="0067336B"/>
    <w:rsid w:val="006735EB"/>
    <w:rsid w:val="0067783D"/>
    <w:rsid w:val="00684DA6"/>
    <w:rsid w:val="00686720"/>
    <w:rsid w:val="00691412"/>
    <w:rsid w:val="00691AF7"/>
    <w:rsid w:val="00695201"/>
    <w:rsid w:val="00695FCE"/>
    <w:rsid w:val="00697B86"/>
    <w:rsid w:val="006A3902"/>
    <w:rsid w:val="006A4FE2"/>
    <w:rsid w:val="006B10A6"/>
    <w:rsid w:val="006B1789"/>
    <w:rsid w:val="006B495A"/>
    <w:rsid w:val="006B57B8"/>
    <w:rsid w:val="006B5D6A"/>
    <w:rsid w:val="006B6B95"/>
    <w:rsid w:val="006C08F9"/>
    <w:rsid w:val="006C3492"/>
    <w:rsid w:val="006C638E"/>
    <w:rsid w:val="006D5238"/>
    <w:rsid w:val="006E0665"/>
    <w:rsid w:val="006E47F6"/>
    <w:rsid w:val="006E5799"/>
    <w:rsid w:val="006E58FE"/>
    <w:rsid w:val="006F37E7"/>
    <w:rsid w:val="006F5705"/>
    <w:rsid w:val="007019AF"/>
    <w:rsid w:val="007053ED"/>
    <w:rsid w:val="007069C5"/>
    <w:rsid w:val="00707E42"/>
    <w:rsid w:val="00711F7D"/>
    <w:rsid w:val="0072121C"/>
    <w:rsid w:val="007257C9"/>
    <w:rsid w:val="00732A48"/>
    <w:rsid w:val="0073428C"/>
    <w:rsid w:val="007351AC"/>
    <w:rsid w:val="00736B5E"/>
    <w:rsid w:val="007467F8"/>
    <w:rsid w:val="00747EAA"/>
    <w:rsid w:val="007539BB"/>
    <w:rsid w:val="00754FB4"/>
    <w:rsid w:val="007572A4"/>
    <w:rsid w:val="0076774E"/>
    <w:rsid w:val="00767A13"/>
    <w:rsid w:val="00770CDE"/>
    <w:rsid w:val="007719C2"/>
    <w:rsid w:val="00771ACE"/>
    <w:rsid w:val="00774097"/>
    <w:rsid w:val="00777CF3"/>
    <w:rsid w:val="007957C1"/>
    <w:rsid w:val="007964B9"/>
    <w:rsid w:val="00797A83"/>
    <w:rsid w:val="007A1B56"/>
    <w:rsid w:val="007A28CE"/>
    <w:rsid w:val="007A4FE6"/>
    <w:rsid w:val="007A7065"/>
    <w:rsid w:val="007A7F0F"/>
    <w:rsid w:val="007B32E5"/>
    <w:rsid w:val="007C0FAF"/>
    <w:rsid w:val="007C2E2E"/>
    <w:rsid w:val="007D010E"/>
    <w:rsid w:val="007D487B"/>
    <w:rsid w:val="007D7EB2"/>
    <w:rsid w:val="007E0E7E"/>
    <w:rsid w:val="007E75F3"/>
    <w:rsid w:val="007F27DE"/>
    <w:rsid w:val="007F5A2B"/>
    <w:rsid w:val="007F661B"/>
    <w:rsid w:val="00801018"/>
    <w:rsid w:val="00803F06"/>
    <w:rsid w:val="008074B9"/>
    <w:rsid w:val="00811E9E"/>
    <w:rsid w:val="00813885"/>
    <w:rsid w:val="00813D6E"/>
    <w:rsid w:val="00820875"/>
    <w:rsid w:val="00821316"/>
    <w:rsid w:val="00821826"/>
    <w:rsid w:val="00823447"/>
    <w:rsid w:val="008237A2"/>
    <w:rsid w:val="008239A0"/>
    <w:rsid w:val="00826B83"/>
    <w:rsid w:val="00826EDD"/>
    <w:rsid w:val="00830295"/>
    <w:rsid w:val="008313CD"/>
    <w:rsid w:val="00833BF4"/>
    <w:rsid w:val="00833FBC"/>
    <w:rsid w:val="00836721"/>
    <w:rsid w:val="008424B3"/>
    <w:rsid w:val="008479FD"/>
    <w:rsid w:val="0085072D"/>
    <w:rsid w:val="00851501"/>
    <w:rsid w:val="008525E2"/>
    <w:rsid w:val="0086193B"/>
    <w:rsid w:val="00864267"/>
    <w:rsid w:val="008734A4"/>
    <w:rsid w:val="00882803"/>
    <w:rsid w:val="00885867"/>
    <w:rsid w:val="008964C4"/>
    <w:rsid w:val="00896595"/>
    <w:rsid w:val="008A48A0"/>
    <w:rsid w:val="008A75DC"/>
    <w:rsid w:val="008B596C"/>
    <w:rsid w:val="008B6F55"/>
    <w:rsid w:val="008B7532"/>
    <w:rsid w:val="008B79EA"/>
    <w:rsid w:val="008C0D86"/>
    <w:rsid w:val="008C2E19"/>
    <w:rsid w:val="008C7532"/>
    <w:rsid w:val="008E2234"/>
    <w:rsid w:val="008E30B9"/>
    <w:rsid w:val="008E3216"/>
    <w:rsid w:val="008E55C6"/>
    <w:rsid w:val="008F5756"/>
    <w:rsid w:val="008F5BEC"/>
    <w:rsid w:val="008F75A8"/>
    <w:rsid w:val="008F7CFB"/>
    <w:rsid w:val="00902712"/>
    <w:rsid w:val="0091190D"/>
    <w:rsid w:val="009152CA"/>
    <w:rsid w:val="009152E2"/>
    <w:rsid w:val="0091547B"/>
    <w:rsid w:val="00915C92"/>
    <w:rsid w:val="00925F51"/>
    <w:rsid w:val="00932DF7"/>
    <w:rsid w:val="00933B5D"/>
    <w:rsid w:val="00936470"/>
    <w:rsid w:val="0094386A"/>
    <w:rsid w:val="009439CE"/>
    <w:rsid w:val="009470C1"/>
    <w:rsid w:val="00947D06"/>
    <w:rsid w:val="009518F8"/>
    <w:rsid w:val="00954266"/>
    <w:rsid w:val="0095479F"/>
    <w:rsid w:val="00956A0E"/>
    <w:rsid w:val="0096297E"/>
    <w:rsid w:val="0097144E"/>
    <w:rsid w:val="0097248E"/>
    <w:rsid w:val="009847EF"/>
    <w:rsid w:val="009A2585"/>
    <w:rsid w:val="009A7505"/>
    <w:rsid w:val="009B0207"/>
    <w:rsid w:val="009B28A7"/>
    <w:rsid w:val="009C1226"/>
    <w:rsid w:val="009C6440"/>
    <w:rsid w:val="009C70B2"/>
    <w:rsid w:val="009D3350"/>
    <w:rsid w:val="009D4456"/>
    <w:rsid w:val="009D7064"/>
    <w:rsid w:val="009D7957"/>
    <w:rsid w:val="009E1A1A"/>
    <w:rsid w:val="009E3967"/>
    <w:rsid w:val="009E5E1E"/>
    <w:rsid w:val="009F48B9"/>
    <w:rsid w:val="009F5DEC"/>
    <w:rsid w:val="00A003F5"/>
    <w:rsid w:val="00A0157C"/>
    <w:rsid w:val="00A02228"/>
    <w:rsid w:val="00A07266"/>
    <w:rsid w:val="00A115A3"/>
    <w:rsid w:val="00A1503C"/>
    <w:rsid w:val="00A156A3"/>
    <w:rsid w:val="00A16218"/>
    <w:rsid w:val="00A2036B"/>
    <w:rsid w:val="00A23F3D"/>
    <w:rsid w:val="00A246EE"/>
    <w:rsid w:val="00A31B64"/>
    <w:rsid w:val="00A3312C"/>
    <w:rsid w:val="00A34DA8"/>
    <w:rsid w:val="00A369D3"/>
    <w:rsid w:val="00A37AF3"/>
    <w:rsid w:val="00A4398A"/>
    <w:rsid w:val="00A469C6"/>
    <w:rsid w:val="00A47158"/>
    <w:rsid w:val="00A53E1A"/>
    <w:rsid w:val="00A55666"/>
    <w:rsid w:val="00A56160"/>
    <w:rsid w:val="00A701F7"/>
    <w:rsid w:val="00A7773A"/>
    <w:rsid w:val="00A823A7"/>
    <w:rsid w:val="00A842B7"/>
    <w:rsid w:val="00A843A6"/>
    <w:rsid w:val="00A87BD6"/>
    <w:rsid w:val="00A9108F"/>
    <w:rsid w:val="00A955D2"/>
    <w:rsid w:val="00A95CDA"/>
    <w:rsid w:val="00AA00DF"/>
    <w:rsid w:val="00AA5B5F"/>
    <w:rsid w:val="00AB22BC"/>
    <w:rsid w:val="00AC049B"/>
    <w:rsid w:val="00AC0689"/>
    <w:rsid w:val="00AC4224"/>
    <w:rsid w:val="00AC6637"/>
    <w:rsid w:val="00AD05A9"/>
    <w:rsid w:val="00AD1AE0"/>
    <w:rsid w:val="00AD22D4"/>
    <w:rsid w:val="00AD3025"/>
    <w:rsid w:val="00AD5576"/>
    <w:rsid w:val="00AE029F"/>
    <w:rsid w:val="00AF1E08"/>
    <w:rsid w:val="00AF1F1A"/>
    <w:rsid w:val="00AF2B5C"/>
    <w:rsid w:val="00AF537A"/>
    <w:rsid w:val="00B0202A"/>
    <w:rsid w:val="00B07654"/>
    <w:rsid w:val="00B07EAB"/>
    <w:rsid w:val="00B10062"/>
    <w:rsid w:val="00B13D40"/>
    <w:rsid w:val="00B2039A"/>
    <w:rsid w:val="00B20D71"/>
    <w:rsid w:val="00B20E1E"/>
    <w:rsid w:val="00B21A6A"/>
    <w:rsid w:val="00B24999"/>
    <w:rsid w:val="00B24B45"/>
    <w:rsid w:val="00B24D99"/>
    <w:rsid w:val="00B26485"/>
    <w:rsid w:val="00B32FCA"/>
    <w:rsid w:val="00B36D0A"/>
    <w:rsid w:val="00B36DF4"/>
    <w:rsid w:val="00B417A3"/>
    <w:rsid w:val="00B44A57"/>
    <w:rsid w:val="00B51360"/>
    <w:rsid w:val="00B51BA2"/>
    <w:rsid w:val="00B51F9B"/>
    <w:rsid w:val="00B5386A"/>
    <w:rsid w:val="00B5744C"/>
    <w:rsid w:val="00B65F3C"/>
    <w:rsid w:val="00B75E47"/>
    <w:rsid w:val="00B779B1"/>
    <w:rsid w:val="00B77AB1"/>
    <w:rsid w:val="00B804BA"/>
    <w:rsid w:val="00B92C87"/>
    <w:rsid w:val="00BA267F"/>
    <w:rsid w:val="00BA27C8"/>
    <w:rsid w:val="00BA37D6"/>
    <w:rsid w:val="00BB2044"/>
    <w:rsid w:val="00BB2C51"/>
    <w:rsid w:val="00BB335B"/>
    <w:rsid w:val="00BC1184"/>
    <w:rsid w:val="00BD4C60"/>
    <w:rsid w:val="00BD6366"/>
    <w:rsid w:val="00BE07F8"/>
    <w:rsid w:val="00BE19AA"/>
    <w:rsid w:val="00BF0779"/>
    <w:rsid w:val="00BF7992"/>
    <w:rsid w:val="00C000C1"/>
    <w:rsid w:val="00C064B5"/>
    <w:rsid w:val="00C13F3C"/>
    <w:rsid w:val="00C21DB3"/>
    <w:rsid w:val="00C224A7"/>
    <w:rsid w:val="00C273FE"/>
    <w:rsid w:val="00C27CF7"/>
    <w:rsid w:val="00C32B53"/>
    <w:rsid w:val="00C370A7"/>
    <w:rsid w:val="00C433F9"/>
    <w:rsid w:val="00C478EA"/>
    <w:rsid w:val="00C55211"/>
    <w:rsid w:val="00C572A4"/>
    <w:rsid w:val="00C60478"/>
    <w:rsid w:val="00C618E8"/>
    <w:rsid w:val="00C65C1E"/>
    <w:rsid w:val="00C705DA"/>
    <w:rsid w:val="00C72B82"/>
    <w:rsid w:val="00C81737"/>
    <w:rsid w:val="00CA1858"/>
    <w:rsid w:val="00CA3102"/>
    <w:rsid w:val="00CA7AF3"/>
    <w:rsid w:val="00CB4950"/>
    <w:rsid w:val="00CC24C3"/>
    <w:rsid w:val="00CC37FF"/>
    <w:rsid w:val="00CC6A08"/>
    <w:rsid w:val="00CD0089"/>
    <w:rsid w:val="00CE4816"/>
    <w:rsid w:val="00CE6A3C"/>
    <w:rsid w:val="00CE78AA"/>
    <w:rsid w:val="00CF3A49"/>
    <w:rsid w:val="00CF4E75"/>
    <w:rsid w:val="00CF6A0C"/>
    <w:rsid w:val="00CF7925"/>
    <w:rsid w:val="00D0299D"/>
    <w:rsid w:val="00D061FB"/>
    <w:rsid w:val="00D079F5"/>
    <w:rsid w:val="00D13110"/>
    <w:rsid w:val="00D13F2B"/>
    <w:rsid w:val="00D14E79"/>
    <w:rsid w:val="00D1794F"/>
    <w:rsid w:val="00D23EB2"/>
    <w:rsid w:val="00D24708"/>
    <w:rsid w:val="00D25B74"/>
    <w:rsid w:val="00D27040"/>
    <w:rsid w:val="00D3299F"/>
    <w:rsid w:val="00D3321D"/>
    <w:rsid w:val="00D40A61"/>
    <w:rsid w:val="00D428EB"/>
    <w:rsid w:val="00D429B5"/>
    <w:rsid w:val="00D43779"/>
    <w:rsid w:val="00D52959"/>
    <w:rsid w:val="00D5419C"/>
    <w:rsid w:val="00D55661"/>
    <w:rsid w:val="00D55D2C"/>
    <w:rsid w:val="00D625A3"/>
    <w:rsid w:val="00D72C97"/>
    <w:rsid w:val="00D734A2"/>
    <w:rsid w:val="00D75C53"/>
    <w:rsid w:val="00D76B84"/>
    <w:rsid w:val="00D83546"/>
    <w:rsid w:val="00D87169"/>
    <w:rsid w:val="00D9274D"/>
    <w:rsid w:val="00D93BB1"/>
    <w:rsid w:val="00D946AE"/>
    <w:rsid w:val="00D96CE0"/>
    <w:rsid w:val="00DB2324"/>
    <w:rsid w:val="00DB2C57"/>
    <w:rsid w:val="00DB55E9"/>
    <w:rsid w:val="00DB7519"/>
    <w:rsid w:val="00DB75B9"/>
    <w:rsid w:val="00DC06C5"/>
    <w:rsid w:val="00DC1C72"/>
    <w:rsid w:val="00DC3141"/>
    <w:rsid w:val="00DC434C"/>
    <w:rsid w:val="00DC5784"/>
    <w:rsid w:val="00DD306F"/>
    <w:rsid w:val="00DD37C7"/>
    <w:rsid w:val="00DD3F4C"/>
    <w:rsid w:val="00DD5830"/>
    <w:rsid w:val="00DE3213"/>
    <w:rsid w:val="00DE7EBC"/>
    <w:rsid w:val="00DF1BAD"/>
    <w:rsid w:val="00DF4AC0"/>
    <w:rsid w:val="00DF5EFF"/>
    <w:rsid w:val="00DF6B26"/>
    <w:rsid w:val="00E002EF"/>
    <w:rsid w:val="00E11922"/>
    <w:rsid w:val="00E24F74"/>
    <w:rsid w:val="00E3020F"/>
    <w:rsid w:val="00E30A5F"/>
    <w:rsid w:val="00E30D3B"/>
    <w:rsid w:val="00E3160D"/>
    <w:rsid w:val="00E417A7"/>
    <w:rsid w:val="00E419DC"/>
    <w:rsid w:val="00E46E35"/>
    <w:rsid w:val="00E47561"/>
    <w:rsid w:val="00E53D8C"/>
    <w:rsid w:val="00E55238"/>
    <w:rsid w:val="00E5535A"/>
    <w:rsid w:val="00E618DE"/>
    <w:rsid w:val="00E62556"/>
    <w:rsid w:val="00E640B9"/>
    <w:rsid w:val="00E654F8"/>
    <w:rsid w:val="00E66B4F"/>
    <w:rsid w:val="00E66F04"/>
    <w:rsid w:val="00E70C26"/>
    <w:rsid w:val="00E7536C"/>
    <w:rsid w:val="00E84225"/>
    <w:rsid w:val="00E8598B"/>
    <w:rsid w:val="00E92F58"/>
    <w:rsid w:val="00E95BA3"/>
    <w:rsid w:val="00E9768A"/>
    <w:rsid w:val="00EA1A24"/>
    <w:rsid w:val="00EA28C4"/>
    <w:rsid w:val="00EA506D"/>
    <w:rsid w:val="00EA79DB"/>
    <w:rsid w:val="00EB0758"/>
    <w:rsid w:val="00EB09A6"/>
    <w:rsid w:val="00EB435E"/>
    <w:rsid w:val="00EC0E89"/>
    <w:rsid w:val="00EC0F7E"/>
    <w:rsid w:val="00EC1357"/>
    <w:rsid w:val="00EC58BE"/>
    <w:rsid w:val="00EC5B41"/>
    <w:rsid w:val="00EC6011"/>
    <w:rsid w:val="00EC637D"/>
    <w:rsid w:val="00EC71B6"/>
    <w:rsid w:val="00ED00AA"/>
    <w:rsid w:val="00ED73BF"/>
    <w:rsid w:val="00ED7B13"/>
    <w:rsid w:val="00EE0D81"/>
    <w:rsid w:val="00EE30CD"/>
    <w:rsid w:val="00EE3308"/>
    <w:rsid w:val="00EE5377"/>
    <w:rsid w:val="00EE74BF"/>
    <w:rsid w:val="00EF15DC"/>
    <w:rsid w:val="00EF3074"/>
    <w:rsid w:val="00EF57D9"/>
    <w:rsid w:val="00F025E3"/>
    <w:rsid w:val="00F078FF"/>
    <w:rsid w:val="00F15B9B"/>
    <w:rsid w:val="00F1716F"/>
    <w:rsid w:val="00F17BD7"/>
    <w:rsid w:val="00F206B8"/>
    <w:rsid w:val="00F244A9"/>
    <w:rsid w:val="00F2505C"/>
    <w:rsid w:val="00F25EEC"/>
    <w:rsid w:val="00F27470"/>
    <w:rsid w:val="00F27A9C"/>
    <w:rsid w:val="00F3651F"/>
    <w:rsid w:val="00F36CDC"/>
    <w:rsid w:val="00F40B56"/>
    <w:rsid w:val="00F43DD2"/>
    <w:rsid w:val="00F45054"/>
    <w:rsid w:val="00F46C3C"/>
    <w:rsid w:val="00F47CDB"/>
    <w:rsid w:val="00F57638"/>
    <w:rsid w:val="00F60E1C"/>
    <w:rsid w:val="00F7103B"/>
    <w:rsid w:val="00F714C2"/>
    <w:rsid w:val="00F72308"/>
    <w:rsid w:val="00F91E1A"/>
    <w:rsid w:val="00F9423D"/>
    <w:rsid w:val="00F94550"/>
    <w:rsid w:val="00FA0B2B"/>
    <w:rsid w:val="00FA281B"/>
    <w:rsid w:val="00FA60CA"/>
    <w:rsid w:val="00FA6AA6"/>
    <w:rsid w:val="00FA7F00"/>
    <w:rsid w:val="00FB5BB5"/>
    <w:rsid w:val="00FB714D"/>
    <w:rsid w:val="00FC1AF4"/>
    <w:rsid w:val="00FC48A0"/>
    <w:rsid w:val="00FC74A6"/>
    <w:rsid w:val="00FD0366"/>
    <w:rsid w:val="00FD406B"/>
    <w:rsid w:val="00FD4D63"/>
    <w:rsid w:val="00FD6BFA"/>
    <w:rsid w:val="00FD6D3A"/>
    <w:rsid w:val="00FE1FCA"/>
    <w:rsid w:val="00FE29AE"/>
    <w:rsid w:val="00FE2CEC"/>
    <w:rsid w:val="00FF19FF"/>
    <w:rsid w:val="00FF1D7E"/>
    <w:rsid w:val="00FF5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54712F34-3EEE-44C2-9668-B68FD06BE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15">
    <w:name w:val="Заголовок1"/>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8">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9">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5"/>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7">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8">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a">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b">
    <w:name w:val="Заголовок таблицы"/>
    <w:basedOn w:val="aa"/>
    <w:rsid w:val="00EF57D9"/>
    <w:pPr>
      <w:jc w:val="center"/>
    </w:pPr>
    <w:rPr>
      <w:b/>
      <w:bCs/>
    </w:rPr>
  </w:style>
  <w:style w:type="paragraph" w:customStyle="1" w:styleId="19">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c">
    <w:name w:val="Subtitle"/>
    <w:basedOn w:val="15"/>
    <w:next w:val="a5"/>
    <w:link w:val="ad"/>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e">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
    <w:name w:val="Emphasis"/>
    <w:qFormat/>
    <w:rsid w:val="006C638E"/>
    <w:rPr>
      <w:i/>
      <w:iCs/>
    </w:rPr>
  </w:style>
  <w:style w:type="character" w:styleId="af0">
    <w:name w:val="Strong"/>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1">
    <w:name w:val="Вміст таблиці"/>
    <w:basedOn w:val="a"/>
    <w:rsid w:val="0036404B"/>
    <w:pPr>
      <w:suppressLineNumbers/>
      <w:suppressAutoHyphens/>
      <w:autoSpaceDN/>
      <w:adjustRightInd/>
    </w:pPr>
    <w:rPr>
      <w:rFonts w:cs="Antiqua"/>
      <w:lang w:eastAsia="zh-CN"/>
    </w:rPr>
  </w:style>
  <w:style w:type="paragraph" w:styleId="af2">
    <w:name w:val="List Paragraph"/>
    <w:basedOn w:val="a"/>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a">
    <w:name w:val="1"/>
    <w:basedOn w:val="a"/>
    <w:rsid w:val="009C70B2"/>
    <w:pPr>
      <w:overflowPunct/>
      <w:autoSpaceDE/>
      <w:autoSpaceDN/>
      <w:adjustRightInd/>
    </w:pPr>
    <w:rPr>
      <w:rFonts w:ascii="Verdana" w:hAnsi="Verdana"/>
      <w:sz w:val="20"/>
      <w:lang w:val="en-US" w:eastAsia="en-US"/>
    </w:rPr>
  </w:style>
  <w:style w:type="paragraph" w:customStyle="1" w:styleId="1b">
    <w:name w:val="Абзац списка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3">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rsid w:val="00DB55E9"/>
    <w:rPr>
      <w:rFonts w:ascii="Arial" w:hAnsi="Arial" w:cs="Arial"/>
      <w:b/>
      <w:bCs/>
      <w:kern w:val="32"/>
      <w:sz w:val="32"/>
      <w:szCs w:val="32"/>
      <w:lang w:val="hr-HR" w:eastAsia="ru-RU"/>
    </w:rPr>
  </w:style>
  <w:style w:type="character" w:customStyle="1" w:styleId="20">
    <w:name w:val="Заголовок 2 Знак"/>
    <w:link w:val="2"/>
    <w:rsid w:val="00DB55E9"/>
    <w:rPr>
      <w:rFonts w:ascii="Arial" w:hAnsi="Arial"/>
      <w:b/>
      <w:sz w:val="36"/>
      <w:lang w:eastAsia="ru-RU"/>
    </w:rPr>
  </w:style>
  <w:style w:type="character" w:customStyle="1" w:styleId="30">
    <w:name w:val="Заголовок 3 Знак"/>
    <w:link w:val="3"/>
    <w:rsid w:val="00DB55E9"/>
    <w:rPr>
      <w:b/>
      <w:sz w:val="22"/>
      <w:lang w:val="hr-HR" w:eastAsia="ru-RU"/>
    </w:rPr>
  </w:style>
  <w:style w:type="character" w:styleId="af4">
    <w:name w:val="Hyperlink"/>
    <w:uiPriority w:val="99"/>
    <w:unhideWhenUsed/>
    <w:rsid w:val="00DB55E9"/>
    <w:rPr>
      <w:rFonts w:ascii="Verdana" w:hAnsi="Verdana" w:cs="Verdana" w:hint="default"/>
      <w:color w:val="000000"/>
      <w:u w:val="single"/>
    </w:rPr>
  </w:style>
  <w:style w:type="character" w:styleId="af5">
    <w:name w:val="FollowedHyperlink"/>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link w:val="HTML"/>
    <w:uiPriority w:val="99"/>
    <w:rsid w:val="00DB55E9"/>
    <w:rPr>
      <w:rFonts w:ascii="Courier New" w:eastAsia="WenQuanYi Micro Hei" w:hAnsi="Courier New" w:cs="Courier New"/>
      <w:kern w:val="2"/>
      <w:lang w:val="ru-RU" w:eastAsia="zh-CN" w:bidi="hi-IN"/>
    </w:rPr>
  </w:style>
  <w:style w:type="paragraph" w:styleId="af6">
    <w:name w:val="header"/>
    <w:basedOn w:val="a"/>
    <w:link w:val="af7"/>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7">
    <w:name w:val="Верхний колонтитул Знак"/>
    <w:link w:val="af6"/>
    <w:rsid w:val="00DB55E9"/>
    <w:rPr>
      <w:rFonts w:ascii="Liberation Serif" w:eastAsia="WenQuanYi Micro Hei" w:hAnsi="Liberation Serif" w:cs="FreeSans"/>
      <w:kern w:val="2"/>
      <w:sz w:val="24"/>
      <w:szCs w:val="24"/>
      <w:lang w:eastAsia="zh-CN" w:bidi="hi-IN"/>
    </w:rPr>
  </w:style>
  <w:style w:type="paragraph" w:styleId="af8">
    <w:name w:val="footer"/>
    <w:basedOn w:val="a"/>
    <w:link w:val="1c"/>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9">
    <w:name w:val="Нижний колонтитул Знак"/>
    <w:rsid w:val="00DB55E9"/>
    <w:rPr>
      <w:rFonts w:ascii="Antiqua" w:hAnsi="Antiqua"/>
      <w:sz w:val="28"/>
      <w:lang w:val="hr-HR" w:eastAsia="ru-RU"/>
    </w:rPr>
  </w:style>
  <w:style w:type="character" w:customStyle="1" w:styleId="a6">
    <w:name w:val="Основной текст Знак"/>
    <w:aliases w:val=" Знак8 Знак"/>
    <w:link w:val="a5"/>
    <w:rsid w:val="00DB55E9"/>
    <w:rPr>
      <w:sz w:val="24"/>
      <w:lang w:eastAsia="zh-CN"/>
    </w:rPr>
  </w:style>
  <w:style w:type="paragraph" w:styleId="afa">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b"/>
    <w:unhideWhenUsed/>
    <w:rsid w:val="00DB55E9"/>
    <w:pPr>
      <w:suppressAutoHyphens/>
      <w:autoSpaceDN/>
      <w:adjustRightInd/>
      <w:spacing w:after="120"/>
      <w:ind w:left="283"/>
    </w:pPr>
    <w:rPr>
      <w:lang w:eastAsia="zh-CN"/>
    </w:rPr>
  </w:style>
  <w:style w:type="character" w:customStyle="1" w:styleId="afb">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a"/>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x-none"/>
    </w:rPr>
  </w:style>
  <w:style w:type="character" w:customStyle="1" w:styleId="26">
    <w:name w:val="Основной текст 2 Знак"/>
    <w:aliases w:val=" Знак7 Знак"/>
    <w:link w:val="25"/>
    <w:rsid w:val="00DB55E9"/>
    <w:rPr>
      <w:rFonts w:ascii="Arial" w:hAnsi="Arial"/>
      <w:sz w:val="22"/>
      <w:szCs w:val="24"/>
      <w:lang w:eastAsia="ru-RU"/>
    </w:rPr>
  </w:style>
  <w:style w:type="paragraph" w:styleId="afc">
    <w:name w:val="Balloon Text"/>
    <w:basedOn w:val="a"/>
    <w:link w:val="1d"/>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d">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e">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15"/>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f">
    <w:name w:val="Верхни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e">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f0">
    <w:name w:val="Без интервала1"/>
    <w:link w:val="NoSpacingChar"/>
    <w:rsid w:val="00DB55E9"/>
    <w:pPr>
      <w:suppressAutoHyphens/>
    </w:pPr>
    <w:rPr>
      <w:rFonts w:ascii="Calibri" w:hAnsi="Calibri"/>
      <w:sz w:val="22"/>
      <w:szCs w:val="22"/>
      <w:lang w:eastAsia="zh-CN"/>
    </w:rPr>
  </w:style>
  <w:style w:type="paragraph" w:customStyle="1" w:styleId="aff0">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2">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1">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3">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2">
    <w:name w:val="Знак"/>
    <w:basedOn w:val="a"/>
    <w:rsid w:val="00DB55E9"/>
    <w:pPr>
      <w:overflowPunct/>
      <w:autoSpaceDE/>
      <w:autoSpaceDN/>
      <w:adjustRightInd/>
    </w:pPr>
    <w:rPr>
      <w:rFonts w:ascii="Verdana" w:hAnsi="Verdana"/>
      <w:sz w:val="20"/>
      <w:lang w:val="en-US" w:eastAsia="en-US"/>
    </w:rPr>
  </w:style>
  <w:style w:type="paragraph" w:customStyle="1" w:styleId="aff3">
    <w:name w:val="Нормальний текст"/>
    <w:basedOn w:val="a"/>
    <w:link w:val="aff4"/>
    <w:rsid w:val="00DB55E9"/>
    <w:pPr>
      <w:overflowPunct/>
      <w:autoSpaceDE/>
      <w:autoSpaceDN/>
      <w:adjustRightInd/>
      <w:spacing w:before="120"/>
      <w:ind w:firstLine="567"/>
      <w:jc w:val="both"/>
    </w:pPr>
    <w:rPr>
      <w:sz w:val="26"/>
      <w:lang w:val="x-none"/>
    </w:rPr>
  </w:style>
  <w:style w:type="paragraph" w:customStyle="1" w:styleId="aff5">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4">
    <w:name w:val="Без інтервалів1"/>
    <w:qFormat/>
    <w:rsid w:val="00DB55E9"/>
    <w:pPr>
      <w:suppressAutoHyphens/>
    </w:pPr>
    <w:rPr>
      <w:rFonts w:ascii="Calibri" w:eastAsia="Calibri" w:hAnsi="Calibri" w:cs="Calibri"/>
      <w:sz w:val="22"/>
      <w:szCs w:val="22"/>
      <w:lang w:val="uk-UA" w:eastAsia="zh-CN"/>
    </w:rPr>
  </w:style>
  <w:style w:type="paragraph" w:customStyle="1" w:styleId="1f5">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6">
    <w:name w:val="Символ нумерации"/>
    <w:rsid w:val="00DB55E9"/>
  </w:style>
  <w:style w:type="character" w:customStyle="1" w:styleId="ad">
    <w:name w:val="Подзаголовок Знак"/>
    <w:link w:val="ac"/>
    <w:rsid w:val="00DB55E9"/>
    <w:rPr>
      <w:rFonts w:ascii="Liberation Sans" w:eastAsia="Droid Sans Fallback" w:hAnsi="Liberation Sans" w:cs="FreeSans"/>
      <w:kern w:val="1"/>
      <w:sz w:val="36"/>
      <w:szCs w:val="36"/>
      <w:lang w:val="en-US" w:eastAsia="zh-CN" w:bidi="hi-IN"/>
    </w:rPr>
  </w:style>
  <w:style w:type="character" w:customStyle="1" w:styleId="1c">
    <w:name w:val="Нижний колонтитул Знак1"/>
    <w:link w:val="af8"/>
    <w:locked/>
    <w:rsid w:val="00DB55E9"/>
    <w:rPr>
      <w:rFonts w:ascii="Liberation Serif" w:eastAsia="WenQuanYi Micro Hei" w:hAnsi="Liberation Serif" w:cs="FreeSans"/>
      <w:kern w:val="2"/>
      <w:sz w:val="24"/>
      <w:szCs w:val="24"/>
      <w:lang w:val="ru-RU" w:eastAsia="zh-CN" w:bidi="hi-IN"/>
    </w:rPr>
  </w:style>
  <w:style w:type="character" w:customStyle="1" w:styleId="1d">
    <w:name w:val="Текст выноски Знак1"/>
    <w:link w:val="afc"/>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6">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7">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7">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8">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link w:val="2a"/>
    <w:rsid w:val="00D429B5"/>
    <w:rPr>
      <w:rFonts w:ascii="Antiqua" w:hAnsi="Antiqua"/>
      <w:sz w:val="28"/>
      <w:lang w:val="hr-HR" w:eastAsia="ru-RU"/>
    </w:rPr>
  </w:style>
  <w:style w:type="character" w:styleId="aff9">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8">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link w:val="35"/>
    <w:rsid w:val="008239A0"/>
    <w:rPr>
      <w:rFonts w:ascii="Antiqua" w:hAnsi="Antiqua"/>
      <w:sz w:val="16"/>
      <w:szCs w:val="16"/>
      <w:lang w:val="hr-HR" w:eastAsia="ru-RU"/>
    </w:rPr>
  </w:style>
  <w:style w:type="paragraph" w:styleId="affa">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link w:val="37"/>
    <w:rsid w:val="008239A0"/>
    <w:rPr>
      <w:rFonts w:ascii="Antiqua" w:hAnsi="Antiqua"/>
      <w:sz w:val="16"/>
      <w:szCs w:val="16"/>
      <w:lang w:val="hr-HR" w:eastAsia="ru-RU"/>
    </w:rPr>
  </w:style>
  <w:style w:type="paragraph" w:customStyle="1" w:styleId="231">
    <w:name w:val="Основной текст с отступом 23"/>
    <w:basedOn w:val="a"/>
    <w:rsid w:val="008239A0"/>
    <w:pPr>
      <w:tabs>
        <w:tab w:val="left" w:pos="960"/>
      </w:tabs>
      <w:overflowPunct/>
      <w:autoSpaceDE/>
      <w:autoSpaceDN/>
      <w:adjustRightInd/>
      <w:ind w:firstLine="600"/>
      <w:jc w:val="both"/>
    </w:pPr>
    <w:rPr>
      <w:rFonts w:ascii="Arial" w:hAnsi="Arial"/>
      <w:sz w:val="25"/>
      <w:lang w:val="uk-UA"/>
    </w:rPr>
  </w:style>
  <w:style w:type="paragraph" w:customStyle="1" w:styleId="2c">
    <w:name w:val="Заголовок2"/>
    <w:aliases w:val="Номер таблиці"/>
    <w:basedOn w:val="a"/>
    <w:link w:val="1f9"/>
    <w:uiPriority w:val="10"/>
    <w:qFormat/>
    <w:rsid w:val="008239A0"/>
    <w:pPr>
      <w:overflowPunct/>
      <w:autoSpaceDE/>
      <w:autoSpaceDN/>
      <w:adjustRightInd/>
      <w:jc w:val="center"/>
    </w:pPr>
    <w:rPr>
      <w:rFonts w:ascii="Times New Roman" w:hAnsi="Times New Roman"/>
      <w:b/>
      <w:lang w:val="x-none"/>
    </w:rPr>
  </w:style>
  <w:style w:type="character" w:customStyle="1" w:styleId="1f9">
    <w:name w:val="Заголовок Знак1"/>
    <w:aliases w:val="Номер таблиці Знак"/>
    <w:link w:val="2c"/>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1fa">
    <w:name w:val="Обычный1"/>
    <w:rsid w:val="008239A0"/>
    <w:pPr>
      <w:widowControl w:val="0"/>
      <w:spacing w:before="240"/>
      <w:ind w:firstLine="80"/>
    </w:pPr>
    <w:rPr>
      <w:rFonts w:ascii="Arial" w:hAnsi="Arial"/>
      <w:snapToGrid w:val="0"/>
      <w:sz w:val="24"/>
      <w:lang w:val="uk-UA"/>
    </w:rPr>
  </w:style>
  <w:style w:type="paragraph" w:styleId="affb">
    <w:name w:val="Plain Text"/>
    <w:basedOn w:val="a"/>
    <w:link w:val="affc"/>
    <w:rsid w:val="008239A0"/>
    <w:pPr>
      <w:overflowPunct/>
      <w:autoSpaceDE/>
      <w:autoSpaceDN/>
      <w:adjustRightInd/>
    </w:pPr>
    <w:rPr>
      <w:rFonts w:ascii="Courier New" w:hAnsi="Courier New"/>
      <w:sz w:val="20"/>
      <w:lang w:val="x-none"/>
    </w:rPr>
  </w:style>
  <w:style w:type="character" w:customStyle="1" w:styleId="affc">
    <w:name w:val="Текст Знак"/>
    <w:link w:val="affb"/>
    <w:rsid w:val="008239A0"/>
    <w:rPr>
      <w:rFonts w:ascii="Courier New" w:hAnsi="Courier New"/>
      <w:lang w:eastAsia="ru-RU"/>
    </w:rPr>
  </w:style>
  <w:style w:type="paragraph" w:customStyle="1" w:styleId="115">
    <w:name w:val="Заголовок 11"/>
    <w:basedOn w:val="1fa"/>
    <w:next w:val="1fa"/>
    <w:rsid w:val="008239A0"/>
    <w:pPr>
      <w:keepNext/>
      <w:spacing w:before="0"/>
      <w:ind w:firstLine="0"/>
      <w:jc w:val="center"/>
      <w:outlineLvl w:val="0"/>
    </w:pPr>
    <w:rPr>
      <w:rFonts w:ascii="Times New Roman" w:hAnsi="Times New Roman"/>
      <w:b/>
      <w:snapToGrid/>
      <w:sz w:val="28"/>
    </w:rPr>
  </w:style>
  <w:style w:type="paragraph" w:customStyle="1" w:styleId="1fb">
    <w:name w:val="Основной текст1"/>
    <w:basedOn w:val="1fa"/>
    <w:rsid w:val="008239A0"/>
    <w:pPr>
      <w:widowControl/>
      <w:spacing w:before="0"/>
      <w:ind w:firstLine="0"/>
    </w:pPr>
    <w:rPr>
      <w:rFonts w:ascii="Times New Roman" w:hAnsi="Times New Roman"/>
      <w:snapToGrid/>
      <w:sz w:val="20"/>
    </w:rPr>
  </w:style>
  <w:style w:type="paragraph" w:customStyle="1" w:styleId="320">
    <w:name w:val="Основной текст с отступом 32"/>
    <w:basedOn w:val="1fa"/>
    <w:rsid w:val="008239A0"/>
    <w:pPr>
      <w:widowControl/>
      <w:spacing w:before="0"/>
      <w:ind w:firstLine="851"/>
      <w:jc w:val="both"/>
    </w:pPr>
    <w:rPr>
      <w:rFonts w:ascii="Times New Roman" w:hAnsi="Times New Roman"/>
      <w:b/>
      <w:snapToGrid/>
      <w:sz w:val="28"/>
    </w:rPr>
  </w:style>
  <w:style w:type="character" w:customStyle="1" w:styleId="affd">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e">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
    <w:name w:val="Знак Знак"/>
    <w:basedOn w:val="a"/>
    <w:rsid w:val="008239A0"/>
    <w:pPr>
      <w:overflowPunct/>
      <w:autoSpaceDE/>
      <w:autoSpaceDN/>
      <w:adjustRightInd/>
    </w:pPr>
    <w:rPr>
      <w:rFonts w:ascii="Verdana" w:hAnsi="Verdana"/>
      <w:sz w:val="20"/>
      <w:lang w:val="en-US" w:eastAsia="en-US"/>
    </w:rPr>
  </w:style>
  <w:style w:type="paragraph" w:customStyle="1" w:styleId="1fc">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d">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0">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1">
    <w:name w:val="Document Map"/>
    <w:aliases w:val=" Знак2"/>
    <w:basedOn w:val="a"/>
    <w:link w:val="afff2"/>
    <w:rsid w:val="008239A0"/>
    <w:pPr>
      <w:shd w:val="clear" w:color="auto" w:fill="000080"/>
      <w:overflowPunct/>
      <w:autoSpaceDE/>
      <w:autoSpaceDN/>
      <w:adjustRightInd/>
    </w:pPr>
    <w:rPr>
      <w:rFonts w:ascii="Tahoma" w:hAnsi="Tahoma"/>
      <w:sz w:val="24"/>
      <w:szCs w:val="24"/>
      <w:lang w:val="ru-RU"/>
    </w:rPr>
  </w:style>
  <w:style w:type="character" w:customStyle="1" w:styleId="afff2">
    <w:name w:val="Схема документа Знак"/>
    <w:aliases w:val=" Знак2 Знак"/>
    <w:link w:val="afff1"/>
    <w:rsid w:val="008239A0"/>
    <w:rPr>
      <w:rFonts w:ascii="Tahoma" w:hAnsi="Tahoma" w:cs="Tahoma"/>
      <w:sz w:val="24"/>
      <w:szCs w:val="24"/>
      <w:shd w:val="clear" w:color="auto" w:fill="000080"/>
      <w:lang w:val="ru-RU" w:eastAsia="ru-RU"/>
    </w:rPr>
  </w:style>
  <w:style w:type="paragraph" w:customStyle="1" w:styleId="1fe">
    <w:name w:val="Обычный1"/>
    <w:rsid w:val="008239A0"/>
    <w:pPr>
      <w:widowControl w:val="0"/>
      <w:snapToGrid w:val="0"/>
      <w:spacing w:line="300" w:lineRule="auto"/>
      <w:ind w:firstLine="680"/>
      <w:jc w:val="both"/>
    </w:pPr>
    <w:rPr>
      <w:sz w:val="24"/>
      <w:lang w:val="uk-UA"/>
    </w:rPr>
  </w:style>
  <w:style w:type="character" w:customStyle="1" w:styleId="afff3">
    <w:name w:val="ÐžÑÐ½Ð¾Ð²Ð½Ð¾Ð¹ Ñ‚ÐµÐºÑÑ‚ Ñ Ð¾Ñ‚ÑÑ‚ÑƒÐ¿Ð¾Ð¼ Ð—Ð½Ð°Ðº"/>
    <w:link w:val="1ff"/>
    <w:rsid w:val="008239A0"/>
    <w:rPr>
      <w:sz w:val="24"/>
      <w:szCs w:val="24"/>
      <w:lang w:eastAsia="ru-RU"/>
    </w:rPr>
  </w:style>
  <w:style w:type="paragraph" w:customStyle="1" w:styleId="1ff">
    <w:name w:val="Основной текст с отступом1"/>
    <w:basedOn w:val="a"/>
    <w:link w:val="afff3"/>
    <w:rsid w:val="008239A0"/>
    <w:pPr>
      <w:overflowPunct/>
      <w:spacing w:after="120"/>
      <w:ind w:left="283"/>
    </w:pPr>
    <w:rPr>
      <w:rFonts w:ascii="Times New Roman" w:hAnsi="Times New Roman"/>
      <w:sz w:val="24"/>
      <w:szCs w:val="24"/>
      <w:lang w:val="x-none"/>
    </w:rPr>
  </w:style>
  <w:style w:type="paragraph" w:customStyle="1" w:styleId="1ff0">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4">
    <w:name w:val="Основной текст_"/>
    <w:link w:val="39"/>
    <w:locked/>
    <w:rsid w:val="00707E42"/>
    <w:rPr>
      <w:spacing w:val="4"/>
      <w:shd w:val="clear" w:color="auto" w:fill="FFFFFF"/>
    </w:rPr>
  </w:style>
  <w:style w:type="paragraph" w:customStyle="1" w:styleId="39">
    <w:name w:val="Основной текст3"/>
    <w:basedOn w:val="a"/>
    <w:link w:val="afff4"/>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f2">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5">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d">
    <w:name w:val="Основной текст (2)_"/>
    <w:link w:val="2e"/>
    <w:uiPriority w:val="99"/>
    <w:locked/>
    <w:rsid w:val="005C7FC5"/>
    <w:rPr>
      <w:sz w:val="19"/>
      <w:szCs w:val="19"/>
      <w:shd w:val="clear" w:color="auto" w:fill="FFFFFF"/>
    </w:rPr>
  </w:style>
  <w:style w:type="paragraph" w:customStyle="1" w:styleId="2e">
    <w:name w:val="Основной текст (2)"/>
    <w:basedOn w:val="a"/>
    <w:link w:val="2d"/>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3">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4">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f">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6">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5">
    <w:name w:val="Знак1"/>
    <w:basedOn w:val="a"/>
    <w:rsid w:val="000755A8"/>
    <w:pPr>
      <w:overflowPunct/>
      <w:autoSpaceDE/>
      <w:autoSpaceDN/>
      <w:adjustRightInd/>
    </w:pPr>
    <w:rPr>
      <w:rFonts w:ascii="Verdana" w:hAnsi="Verdana"/>
      <w:sz w:val="20"/>
      <w:lang w:val="en-US" w:eastAsia="en-US"/>
    </w:rPr>
  </w:style>
  <w:style w:type="paragraph" w:customStyle="1" w:styleId="afff7">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6">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8">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9">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0">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1">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a">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2">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b">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3">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c">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d">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7">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8">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4">
    <w:name w:val="Знак2"/>
    <w:basedOn w:val="a"/>
    <w:rsid w:val="000755A8"/>
    <w:pPr>
      <w:overflowPunct/>
      <w:autoSpaceDE/>
      <w:autoSpaceDN/>
      <w:adjustRightInd/>
    </w:pPr>
    <w:rPr>
      <w:rFonts w:ascii="Verdana" w:hAnsi="Verdana"/>
      <w:sz w:val="20"/>
      <w:lang w:val="en-US" w:eastAsia="en-US"/>
    </w:rPr>
  </w:style>
  <w:style w:type="paragraph" w:customStyle="1" w:styleId="1ffa">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c">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d">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e">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f">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f0">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f1">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f2">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3">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a"/>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f4">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rPr>
  </w:style>
  <w:style w:type="paragraph" w:customStyle="1" w:styleId="1fff5">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5">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6">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e">
    <w:name w:val="Основной текст + Полужирный"/>
    <w:rsid w:val="000755A8"/>
    <w:rPr>
      <w:rFonts w:ascii="Times New Roman" w:hAnsi="Times New Roman"/>
      <w:b/>
      <w:sz w:val="26"/>
      <w:u w:val="none"/>
    </w:rPr>
  </w:style>
  <w:style w:type="paragraph" w:customStyle="1" w:styleId="1fff7">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8">
    <w:name w:val="Название Знак1"/>
    <w:aliases w:val="Номер таблиці Знак1"/>
    <w:rsid w:val="000755A8"/>
    <w:rPr>
      <w:rFonts w:ascii="Cambria" w:hAnsi="Cambria"/>
      <w:color w:val="17365D"/>
      <w:spacing w:val="5"/>
      <w:kern w:val="28"/>
      <w:sz w:val="52"/>
    </w:rPr>
  </w:style>
  <w:style w:type="character" w:customStyle="1" w:styleId="1fff9">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1fffa">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0">
    <w:name w:val="footnote text"/>
    <w:basedOn w:val="a"/>
    <w:link w:val="affff1"/>
    <w:rsid w:val="000755A8"/>
    <w:pPr>
      <w:overflowPunct/>
      <w:autoSpaceDE/>
      <w:autoSpaceDN/>
      <w:adjustRightInd/>
    </w:pPr>
    <w:rPr>
      <w:rFonts w:ascii="Times New Roman" w:hAnsi="Times New Roman"/>
      <w:sz w:val="20"/>
      <w:lang w:val="x-none"/>
    </w:rPr>
  </w:style>
  <w:style w:type="character" w:customStyle="1" w:styleId="affff1">
    <w:name w:val="Текст сноски Знак"/>
    <w:link w:val="affff0"/>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2">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3">
    <w:name w:val="endnote text"/>
    <w:basedOn w:val="a"/>
    <w:link w:val="affff4"/>
    <w:rsid w:val="000755A8"/>
    <w:pPr>
      <w:overflowPunct/>
      <w:autoSpaceDE/>
      <w:autoSpaceDN/>
      <w:adjustRightInd/>
    </w:pPr>
    <w:rPr>
      <w:rFonts w:ascii="Times New Roman" w:hAnsi="Times New Roman"/>
      <w:sz w:val="20"/>
    </w:rPr>
  </w:style>
  <w:style w:type="character" w:customStyle="1" w:styleId="affff4">
    <w:name w:val="Текст концевой сноски Знак"/>
    <w:link w:val="affff3"/>
    <w:rsid w:val="000755A8"/>
  </w:style>
  <w:style w:type="character" w:customStyle="1" w:styleId="EndnoteTextChar">
    <w:name w:val="Endnote Text Char"/>
    <w:locked/>
    <w:rsid w:val="000755A8"/>
    <w:rPr>
      <w:rFonts w:ascii="Times New Roman" w:hAnsi="Times New Roman" w:cs="Times New Roman"/>
      <w:sz w:val="20"/>
    </w:rPr>
  </w:style>
  <w:style w:type="character" w:styleId="affff5">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b">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c">
    <w:name w:val="Без интервала1"/>
    <w:rsid w:val="000755A8"/>
    <w:rPr>
      <w:rFonts w:ascii="Calibri" w:hAnsi="Calibri"/>
      <w:sz w:val="22"/>
      <w:szCs w:val="22"/>
    </w:rPr>
  </w:style>
  <w:style w:type="paragraph" w:customStyle="1" w:styleId="11f1">
    <w:name w:val="Без интервала11"/>
    <w:rsid w:val="000755A8"/>
    <w:rPr>
      <w:rFonts w:ascii="Calibri" w:hAnsi="Calibri"/>
      <w:sz w:val="22"/>
      <w:szCs w:val="22"/>
      <w:lang w:eastAsia="en-US"/>
    </w:rPr>
  </w:style>
  <w:style w:type="paragraph" w:customStyle="1" w:styleId="1fffd">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e">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6">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f">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rPr>
  </w:style>
  <w:style w:type="paragraph" w:customStyle="1" w:styleId="1ffff0">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1f0"/>
    <w:locked/>
    <w:rsid w:val="000755A8"/>
    <w:rPr>
      <w:rFonts w:ascii="Calibri" w:hAnsi="Calibri"/>
      <w:sz w:val="22"/>
      <w:szCs w:val="22"/>
      <w:lang w:val="ru-RU" w:eastAsia="zh-CN" w:bidi="ar-SA"/>
    </w:rPr>
  </w:style>
  <w:style w:type="paragraph" w:customStyle="1" w:styleId="affff6">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7">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7">
    <w:name w:val="annotation reference"/>
    <w:rsid w:val="000755A8"/>
    <w:rPr>
      <w:rFonts w:cs="Times New Roman"/>
      <w:sz w:val="16"/>
      <w:szCs w:val="16"/>
    </w:rPr>
  </w:style>
  <w:style w:type="paragraph" w:styleId="affff8">
    <w:name w:val="annotation text"/>
    <w:basedOn w:val="a"/>
    <w:link w:val="affff9"/>
    <w:rsid w:val="000755A8"/>
    <w:pPr>
      <w:overflowPunct/>
      <w:autoSpaceDE/>
      <w:autoSpaceDN/>
      <w:adjustRightInd/>
      <w:spacing w:after="200" w:line="276" w:lineRule="auto"/>
    </w:pPr>
    <w:rPr>
      <w:rFonts w:ascii="Times New Roman" w:hAnsi="Times New Roman"/>
      <w:sz w:val="20"/>
    </w:rPr>
  </w:style>
  <w:style w:type="character" w:customStyle="1" w:styleId="affff9">
    <w:name w:val="Текст примечания Знак"/>
    <w:link w:val="affff8"/>
    <w:rsid w:val="000755A8"/>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a">
    <w:name w:val="annotation subject"/>
    <w:basedOn w:val="affff8"/>
    <w:next w:val="affff8"/>
    <w:link w:val="affffb"/>
    <w:rsid w:val="000755A8"/>
    <w:pPr>
      <w:spacing w:after="0" w:line="240" w:lineRule="auto"/>
    </w:pPr>
    <w:rPr>
      <w:b/>
      <w:bCs/>
      <w:lang w:val="x-none" w:eastAsia="x-none"/>
    </w:rPr>
  </w:style>
  <w:style w:type="character" w:customStyle="1" w:styleId="affffb">
    <w:name w:val="Тема примечания Знак"/>
    <w:link w:val="affffa"/>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c">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d">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e">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5"/>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5"/>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5"/>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0">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f1">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f2">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1">
    <w:name w:val="Основний текст_"/>
    <w:link w:val="1ffff3"/>
    <w:uiPriority w:val="99"/>
    <w:locked/>
    <w:rsid w:val="006471AE"/>
    <w:rPr>
      <w:sz w:val="27"/>
      <w:szCs w:val="27"/>
      <w:shd w:val="clear" w:color="auto" w:fill="FFFFFF"/>
    </w:rPr>
  </w:style>
  <w:style w:type="paragraph" w:customStyle="1" w:styleId="1ffff3">
    <w:name w:val="Основний текст1"/>
    <w:basedOn w:val="a"/>
    <w:link w:val="afffff1"/>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2">
    <w:name w:val="Îáû÷íûé"/>
    <w:rsid w:val="006471AE"/>
    <w:rPr>
      <w:rFonts w:ascii="Times New Roman CYR" w:hAnsi="Times New Roman CYR"/>
      <w:sz w:val="28"/>
      <w:lang w:val="uk-UA"/>
    </w:rPr>
  </w:style>
  <w:style w:type="character" w:customStyle="1" w:styleId="215">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4">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8">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Таблица простая 51"/>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9">
    <w:name w:val="Без интервала2"/>
    <w:rsid w:val="00492437"/>
    <w:pPr>
      <w:suppressAutoHyphens/>
    </w:pPr>
    <w:rPr>
      <w:rFonts w:ascii="Calibri" w:hAnsi="Calibri" w:cs="Calibri"/>
      <w:sz w:val="22"/>
      <w:szCs w:val="22"/>
      <w:lang w:eastAsia="zh-CN"/>
    </w:rPr>
  </w:style>
  <w:style w:type="character" w:customStyle="1" w:styleId="aff4">
    <w:name w:val="Нормальний текст Знак"/>
    <w:link w:val="aff3"/>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a">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5">
    <w:name w:val="Верхний колонтитул Знак1"/>
    <w:basedOn w:val="a0"/>
    <w:uiPriority w:val="99"/>
    <w:semiHidden/>
    <w:rsid w:val="00DE3213"/>
  </w:style>
  <w:style w:type="paragraph" w:customStyle="1" w:styleId="afffff3">
    <w:basedOn w:val="a"/>
    <w:next w:val="2c"/>
    <w:link w:val="afffff4"/>
    <w:qFormat/>
    <w:rsid w:val="00FD6BFA"/>
    <w:pPr>
      <w:overflowPunct/>
      <w:autoSpaceDE/>
      <w:autoSpaceDN/>
      <w:adjustRightInd/>
      <w:jc w:val="center"/>
    </w:pPr>
    <w:rPr>
      <w:rFonts w:ascii="Times New Roman" w:hAnsi="Times New Roman"/>
      <w:b/>
      <w:lang w:val="x-none"/>
    </w:rPr>
  </w:style>
  <w:style w:type="character" w:customStyle="1" w:styleId="afffff4">
    <w:name w:val="Заголовок Знак"/>
    <w:link w:val="afffff3"/>
    <w:rsid w:val="00FD6BFA"/>
    <w:rPr>
      <w:b/>
      <w:sz w:val="28"/>
      <w:lang w:eastAsia="ru-RU"/>
    </w:rPr>
  </w:style>
  <w:style w:type="paragraph" w:customStyle="1" w:styleId="afffff5">
    <w:name w:val="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88241616">
      <w:bodyDiv w:val="1"/>
      <w:marLeft w:val="0"/>
      <w:marRight w:val="0"/>
      <w:marTop w:val="0"/>
      <w:marBottom w:val="0"/>
      <w:divBdr>
        <w:top w:val="none" w:sz="0" w:space="0" w:color="auto"/>
        <w:left w:val="none" w:sz="0" w:space="0" w:color="auto"/>
        <w:bottom w:val="none" w:sz="0" w:space="0" w:color="auto"/>
        <w:right w:val="none" w:sz="0" w:space="0" w:color="auto"/>
      </w:divBdr>
    </w:div>
    <w:div w:id="169638724">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557860670">
      <w:bodyDiv w:val="1"/>
      <w:marLeft w:val="0"/>
      <w:marRight w:val="0"/>
      <w:marTop w:val="0"/>
      <w:marBottom w:val="0"/>
      <w:divBdr>
        <w:top w:val="none" w:sz="0" w:space="0" w:color="auto"/>
        <w:left w:val="none" w:sz="0" w:space="0" w:color="auto"/>
        <w:bottom w:val="none" w:sz="0" w:space="0" w:color="auto"/>
        <w:right w:val="none" w:sz="0" w:space="0" w:color="auto"/>
      </w:divBdr>
    </w:div>
    <w:div w:id="834105009">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892108853">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 w:id="214002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D7670C-9BAD-4797-95BA-42F6E9036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438</Words>
  <Characters>2497</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KODA</Company>
  <LinksUpToDate>false</LinksUpToDate>
  <CharactersWithSpaces>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ZAG10</dc:creator>
  <cp:keywords/>
  <cp:lastModifiedBy>Пользователь Windows</cp:lastModifiedBy>
  <cp:revision>3</cp:revision>
  <cp:lastPrinted>2022-02-08T14:27:00Z</cp:lastPrinted>
  <dcterms:created xsi:type="dcterms:W3CDTF">2022-02-08T14:23:00Z</dcterms:created>
  <dcterms:modified xsi:type="dcterms:W3CDTF">2022-02-08T14:37:00Z</dcterms:modified>
</cp:coreProperties>
</file>