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981" w:rsidRPr="00341981" w:rsidRDefault="00341981" w:rsidP="00341981">
      <w:pPr>
        <w:shd w:val="clear" w:color="auto" w:fill="FFFFFF"/>
        <w:tabs>
          <w:tab w:val="left" w:pos="7469"/>
        </w:tabs>
        <w:spacing w:line="280" w:lineRule="exact"/>
        <w:ind w:firstLine="4962"/>
        <w:rPr>
          <w:rFonts w:ascii="Times New Roman" w:hAnsi="Times New Roman"/>
          <w:b/>
          <w:szCs w:val="28"/>
        </w:rPr>
      </w:pPr>
    </w:p>
    <w:p w:rsidR="00341981" w:rsidRPr="00341981" w:rsidRDefault="00341981" w:rsidP="00341981">
      <w:pPr>
        <w:shd w:val="clear" w:color="auto" w:fill="FFFFFF"/>
        <w:tabs>
          <w:tab w:val="left" w:pos="7469"/>
        </w:tabs>
        <w:spacing w:line="280" w:lineRule="exact"/>
        <w:ind w:firstLine="4962"/>
        <w:rPr>
          <w:rFonts w:ascii="Times New Roman" w:hAnsi="Times New Roman"/>
          <w:b/>
          <w:szCs w:val="28"/>
        </w:rPr>
      </w:pPr>
    </w:p>
    <w:p w:rsidR="00341981" w:rsidRPr="00341981" w:rsidRDefault="00341981" w:rsidP="00341981">
      <w:pPr>
        <w:shd w:val="clear" w:color="auto" w:fill="FFFFFF"/>
        <w:tabs>
          <w:tab w:val="left" w:pos="7469"/>
        </w:tabs>
        <w:spacing w:line="280" w:lineRule="exact"/>
        <w:ind w:firstLine="4962"/>
        <w:rPr>
          <w:rFonts w:ascii="Times New Roman" w:hAnsi="Times New Roman"/>
          <w:b/>
          <w:szCs w:val="28"/>
        </w:rPr>
      </w:pPr>
    </w:p>
    <w:p w:rsidR="00341981" w:rsidRPr="00341981" w:rsidRDefault="00341981" w:rsidP="00341981">
      <w:pPr>
        <w:shd w:val="clear" w:color="auto" w:fill="FFFFFF"/>
        <w:tabs>
          <w:tab w:val="left" w:pos="7469"/>
        </w:tabs>
        <w:spacing w:line="280" w:lineRule="exact"/>
        <w:ind w:firstLine="4962"/>
        <w:rPr>
          <w:rFonts w:ascii="Times New Roman" w:hAnsi="Times New Roman"/>
          <w:b/>
          <w:szCs w:val="28"/>
        </w:rPr>
      </w:pPr>
      <w:r w:rsidRPr="00341981">
        <w:rPr>
          <w:rFonts w:ascii="Times New Roman" w:hAnsi="Times New Roman"/>
          <w:b/>
          <w:szCs w:val="28"/>
        </w:rPr>
        <w:t>ЗАТВЕРДЖЕНО</w:t>
      </w:r>
    </w:p>
    <w:p w:rsidR="00341981" w:rsidRPr="00341981" w:rsidRDefault="00341981" w:rsidP="00341981">
      <w:pPr>
        <w:tabs>
          <w:tab w:val="left" w:pos="5576"/>
          <w:tab w:val="left" w:pos="5743"/>
        </w:tabs>
        <w:spacing w:line="280" w:lineRule="exact"/>
        <w:ind w:left="4962"/>
        <w:rPr>
          <w:rFonts w:ascii="Times New Roman" w:hAnsi="Times New Roman"/>
          <w:b/>
          <w:szCs w:val="28"/>
          <w:lang w:val="uk-UA"/>
        </w:rPr>
      </w:pPr>
      <w:r w:rsidRPr="00341981">
        <w:rPr>
          <w:rFonts w:ascii="Times New Roman" w:hAnsi="Times New Roman"/>
          <w:b/>
          <w:szCs w:val="28"/>
        </w:rPr>
        <w:br/>
        <w:t xml:space="preserve">Розпорядження голови Київської </w:t>
      </w:r>
    </w:p>
    <w:p w:rsidR="00341981" w:rsidRPr="00341981" w:rsidRDefault="00341981" w:rsidP="00341981">
      <w:pPr>
        <w:tabs>
          <w:tab w:val="left" w:pos="5576"/>
          <w:tab w:val="left" w:pos="5743"/>
        </w:tabs>
        <w:spacing w:line="280" w:lineRule="exact"/>
        <w:ind w:firstLine="4962"/>
        <w:rPr>
          <w:rFonts w:ascii="Times New Roman" w:hAnsi="Times New Roman"/>
          <w:b/>
          <w:color w:val="000000"/>
          <w:szCs w:val="28"/>
          <w:lang w:val="uk-UA"/>
        </w:rPr>
      </w:pPr>
      <w:r w:rsidRPr="00341981">
        <w:rPr>
          <w:rFonts w:ascii="Times New Roman" w:hAnsi="Times New Roman"/>
          <w:b/>
          <w:szCs w:val="28"/>
        </w:rPr>
        <w:t>обласної державної адміністрації</w:t>
      </w:r>
    </w:p>
    <w:p w:rsidR="00341981" w:rsidRPr="00341981" w:rsidRDefault="00341981" w:rsidP="00341981">
      <w:pPr>
        <w:tabs>
          <w:tab w:val="left" w:pos="5576"/>
        </w:tabs>
        <w:spacing w:line="280" w:lineRule="exact"/>
        <w:ind w:hanging="540"/>
        <w:rPr>
          <w:rFonts w:ascii="Times New Roman" w:hAnsi="Times New Roman"/>
          <w:b/>
          <w:color w:val="000000"/>
          <w:szCs w:val="28"/>
          <w:lang w:val="uk-UA"/>
        </w:rPr>
      </w:pPr>
      <w:r w:rsidRPr="00341981">
        <w:rPr>
          <w:rFonts w:ascii="Times New Roman" w:hAnsi="Times New Roman"/>
          <w:b/>
          <w:color w:val="000000"/>
          <w:szCs w:val="28"/>
          <w:lang w:val="uk-UA"/>
        </w:rPr>
        <w:tab/>
      </w:r>
      <w:r w:rsidRPr="00341981">
        <w:rPr>
          <w:rFonts w:ascii="Times New Roman" w:hAnsi="Times New Roman"/>
          <w:b/>
          <w:color w:val="000000"/>
          <w:szCs w:val="28"/>
          <w:lang w:val="uk-UA"/>
        </w:rPr>
        <w:tab/>
      </w:r>
    </w:p>
    <w:p w:rsidR="00341981" w:rsidRPr="00341981" w:rsidRDefault="00341981" w:rsidP="00341981">
      <w:pPr>
        <w:tabs>
          <w:tab w:val="left" w:pos="5576"/>
        </w:tabs>
        <w:spacing w:line="280" w:lineRule="exact"/>
        <w:ind w:hanging="540"/>
        <w:jc w:val="center"/>
        <w:rPr>
          <w:rFonts w:ascii="Times New Roman" w:hAnsi="Times New Roman"/>
          <w:b/>
          <w:color w:val="000000"/>
          <w:szCs w:val="28"/>
          <w:lang w:val="uk-UA"/>
        </w:rPr>
      </w:pPr>
      <w:r w:rsidRPr="00341981">
        <w:rPr>
          <w:rFonts w:ascii="Times New Roman" w:hAnsi="Times New Roman"/>
          <w:b/>
          <w:color w:val="000000"/>
          <w:szCs w:val="28"/>
        </w:rPr>
        <w:t xml:space="preserve">      </w:t>
      </w:r>
      <w:r w:rsidRPr="00341981">
        <w:rPr>
          <w:rFonts w:ascii="Times New Roman" w:hAnsi="Times New Roman"/>
          <w:b/>
          <w:color w:val="000000"/>
          <w:szCs w:val="28"/>
          <w:lang w:val="uk-UA"/>
        </w:rPr>
        <w:t xml:space="preserve">                                      </w:t>
      </w:r>
      <w:r w:rsidRPr="00341981">
        <w:rPr>
          <w:rFonts w:ascii="Times New Roman" w:hAnsi="Times New Roman"/>
          <w:b/>
          <w:color w:val="000000"/>
          <w:szCs w:val="28"/>
        </w:rPr>
        <w:t xml:space="preserve"> </w:t>
      </w:r>
    </w:p>
    <w:p w:rsidR="00341981" w:rsidRPr="00341981" w:rsidRDefault="00341981" w:rsidP="00341981">
      <w:pPr>
        <w:tabs>
          <w:tab w:val="left" w:pos="5023"/>
        </w:tabs>
        <w:spacing w:line="280" w:lineRule="exact"/>
        <w:ind w:hanging="540"/>
        <w:rPr>
          <w:rFonts w:ascii="Times New Roman" w:hAnsi="Times New Roman"/>
          <w:b/>
          <w:color w:val="000000"/>
          <w:szCs w:val="28"/>
          <w:lang w:val="uk-UA"/>
        </w:rPr>
      </w:pPr>
      <w:r w:rsidRPr="00341981">
        <w:rPr>
          <w:rFonts w:ascii="Times New Roman" w:hAnsi="Times New Roman"/>
          <w:b/>
          <w:color w:val="000000"/>
          <w:szCs w:val="28"/>
          <w:lang w:val="uk-UA"/>
        </w:rPr>
        <w:tab/>
      </w:r>
      <w:r w:rsidRPr="00341981">
        <w:rPr>
          <w:rFonts w:ascii="Times New Roman" w:hAnsi="Times New Roman"/>
          <w:b/>
          <w:color w:val="000000"/>
          <w:szCs w:val="28"/>
          <w:lang w:val="uk-UA"/>
        </w:rPr>
        <w:tab/>
      </w:r>
      <w:r w:rsidRPr="00341981">
        <w:rPr>
          <w:rFonts w:ascii="Times New Roman" w:hAnsi="Times New Roman"/>
          <w:b/>
          <w:color w:val="000000"/>
          <w:szCs w:val="28"/>
          <w:lang w:val="en-US"/>
        </w:rPr>
        <w:t>09.02.2018  № 42</w:t>
      </w:r>
    </w:p>
    <w:p w:rsidR="00341981" w:rsidRPr="00341981" w:rsidRDefault="00341981" w:rsidP="00341981">
      <w:pPr>
        <w:tabs>
          <w:tab w:val="left" w:pos="5576"/>
        </w:tabs>
        <w:spacing w:line="280" w:lineRule="exact"/>
        <w:rPr>
          <w:rFonts w:ascii="Times New Roman" w:hAnsi="Times New Roman"/>
          <w:b/>
          <w:color w:val="000000"/>
          <w:szCs w:val="28"/>
          <w:lang w:val="uk-UA"/>
        </w:rPr>
      </w:pPr>
    </w:p>
    <w:p w:rsidR="00341981" w:rsidRPr="00341981" w:rsidRDefault="00341981" w:rsidP="00341981">
      <w:pPr>
        <w:spacing w:line="280" w:lineRule="exact"/>
        <w:jc w:val="center"/>
        <w:rPr>
          <w:rFonts w:ascii="Times New Roman" w:hAnsi="Times New Roman"/>
          <w:b/>
          <w:color w:val="000000"/>
          <w:szCs w:val="28"/>
          <w:lang w:val="uk-UA"/>
        </w:rPr>
      </w:pPr>
    </w:p>
    <w:p w:rsidR="00341981" w:rsidRPr="00341981" w:rsidRDefault="00341981" w:rsidP="00341981">
      <w:pPr>
        <w:spacing w:line="280" w:lineRule="exact"/>
        <w:jc w:val="center"/>
        <w:rPr>
          <w:rFonts w:ascii="Times New Roman" w:hAnsi="Times New Roman"/>
          <w:b/>
          <w:color w:val="000000"/>
          <w:szCs w:val="28"/>
          <w:lang w:val="uk-UA"/>
        </w:rPr>
      </w:pPr>
      <w:r w:rsidRPr="00341981">
        <w:rPr>
          <w:rFonts w:ascii="Times New Roman" w:hAnsi="Times New Roman"/>
          <w:b/>
          <w:color w:val="000000"/>
          <w:szCs w:val="28"/>
          <w:lang w:val="uk-UA"/>
        </w:rPr>
        <w:t>УМОВИ</w:t>
      </w:r>
    </w:p>
    <w:p w:rsidR="00341981" w:rsidRPr="00341981" w:rsidRDefault="00341981" w:rsidP="00341981">
      <w:pPr>
        <w:spacing w:line="280" w:lineRule="exact"/>
        <w:jc w:val="center"/>
        <w:rPr>
          <w:rFonts w:ascii="Times New Roman" w:hAnsi="Times New Roman"/>
          <w:b/>
          <w:color w:val="000000"/>
          <w:szCs w:val="28"/>
          <w:lang w:val="uk-UA"/>
        </w:rPr>
      </w:pPr>
    </w:p>
    <w:p w:rsidR="00341981" w:rsidRPr="00341981" w:rsidRDefault="00341981" w:rsidP="00341981">
      <w:pPr>
        <w:spacing w:line="280" w:lineRule="exact"/>
        <w:jc w:val="center"/>
        <w:rPr>
          <w:rStyle w:val="af1"/>
          <w:rFonts w:ascii="Times New Roman" w:hAnsi="Times New Roman"/>
          <w:color w:val="000000"/>
          <w:lang w:val="uk-UA"/>
        </w:rPr>
      </w:pPr>
      <w:r w:rsidRPr="00341981">
        <w:rPr>
          <w:rStyle w:val="af1"/>
          <w:rFonts w:ascii="Times New Roman" w:hAnsi="Times New Roman"/>
          <w:color w:val="000000"/>
          <w:lang w:val="uk-UA"/>
        </w:rPr>
        <w:t xml:space="preserve">проведення конкурсу на зайняття  вакантної </w:t>
      </w:r>
    </w:p>
    <w:p w:rsidR="00341981" w:rsidRPr="00341981" w:rsidRDefault="00341981" w:rsidP="00341981">
      <w:pPr>
        <w:spacing w:line="280" w:lineRule="exact"/>
        <w:jc w:val="center"/>
        <w:rPr>
          <w:rFonts w:ascii="Times New Roman" w:hAnsi="Times New Roman"/>
          <w:b/>
          <w:color w:val="000000"/>
          <w:szCs w:val="28"/>
          <w:lang w:val="uk-UA"/>
        </w:rPr>
      </w:pPr>
      <w:r w:rsidRPr="00341981">
        <w:rPr>
          <w:rStyle w:val="af1"/>
          <w:rFonts w:ascii="Times New Roman" w:hAnsi="Times New Roman"/>
          <w:color w:val="000000"/>
          <w:lang w:val="uk-UA"/>
        </w:rPr>
        <w:t xml:space="preserve">посади державної служби категорії „Б” – </w:t>
      </w:r>
      <w:r w:rsidRPr="00341981">
        <w:rPr>
          <w:rFonts w:ascii="Times New Roman" w:hAnsi="Times New Roman"/>
          <w:b/>
          <w:color w:val="000000"/>
          <w:szCs w:val="28"/>
          <w:lang w:val="uk-UA"/>
        </w:rPr>
        <w:t xml:space="preserve">начальника </w:t>
      </w:r>
    </w:p>
    <w:p w:rsidR="00341981" w:rsidRPr="00341981" w:rsidRDefault="00341981" w:rsidP="00341981">
      <w:pPr>
        <w:spacing w:line="280" w:lineRule="exact"/>
        <w:jc w:val="center"/>
        <w:rPr>
          <w:rFonts w:ascii="Times New Roman" w:hAnsi="Times New Roman"/>
          <w:b/>
          <w:color w:val="000000"/>
          <w:szCs w:val="28"/>
          <w:lang w:val="uk-UA"/>
        </w:rPr>
      </w:pPr>
      <w:r w:rsidRPr="00341981">
        <w:rPr>
          <w:rFonts w:ascii="Times New Roman" w:hAnsi="Times New Roman"/>
          <w:b/>
          <w:color w:val="000000"/>
          <w:szCs w:val="28"/>
          <w:lang w:val="uk-UA"/>
        </w:rPr>
        <w:t xml:space="preserve">управління з питань оборонної роботи та взаємодії </w:t>
      </w:r>
    </w:p>
    <w:p w:rsidR="00341981" w:rsidRPr="00341981" w:rsidRDefault="00341981" w:rsidP="00341981">
      <w:pPr>
        <w:spacing w:line="280" w:lineRule="exact"/>
        <w:jc w:val="center"/>
        <w:rPr>
          <w:rFonts w:ascii="Times New Roman" w:hAnsi="Times New Roman"/>
          <w:b/>
          <w:color w:val="000000"/>
          <w:szCs w:val="28"/>
          <w:lang w:val="uk-UA"/>
        </w:rPr>
      </w:pPr>
      <w:r w:rsidRPr="00341981">
        <w:rPr>
          <w:rFonts w:ascii="Times New Roman" w:hAnsi="Times New Roman"/>
          <w:b/>
          <w:color w:val="000000"/>
          <w:szCs w:val="28"/>
          <w:lang w:val="uk-UA"/>
        </w:rPr>
        <w:t xml:space="preserve">з правоохоронними органами Київської </w:t>
      </w:r>
    </w:p>
    <w:p w:rsidR="00341981" w:rsidRPr="00341981" w:rsidRDefault="00341981" w:rsidP="00341981">
      <w:pPr>
        <w:spacing w:line="280" w:lineRule="exact"/>
        <w:jc w:val="center"/>
        <w:rPr>
          <w:rFonts w:ascii="Times New Roman" w:hAnsi="Times New Roman"/>
          <w:b/>
          <w:color w:val="000000"/>
          <w:szCs w:val="28"/>
          <w:lang w:val="uk-UA"/>
        </w:rPr>
      </w:pPr>
      <w:r w:rsidRPr="00341981">
        <w:rPr>
          <w:rFonts w:ascii="Times New Roman" w:hAnsi="Times New Roman"/>
          <w:b/>
          <w:color w:val="000000"/>
          <w:szCs w:val="28"/>
          <w:lang w:val="uk-UA"/>
        </w:rPr>
        <w:t>обласної державної адміністрації</w:t>
      </w:r>
    </w:p>
    <w:p w:rsidR="00341981" w:rsidRPr="00341981" w:rsidRDefault="00341981" w:rsidP="00341981">
      <w:pPr>
        <w:spacing w:line="280" w:lineRule="exact"/>
        <w:jc w:val="center"/>
        <w:rPr>
          <w:rFonts w:ascii="Times New Roman" w:hAnsi="Times New Roman"/>
          <w:b/>
          <w:color w:val="000000"/>
          <w:szCs w:val="28"/>
          <w:lang w:val="uk-UA"/>
        </w:rPr>
      </w:pPr>
    </w:p>
    <w:p w:rsidR="00341981" w:rsidRPr="00341981" w:rsidRDefault="00341981" w:rsidP="00341981">
      <w:pPr>
        <w:pStyle w:val="aff4"/>
        <w:spacing w:before="0" w:line="280" w:lineRule="exact"/>
        <w:ind w:firstLine="0"/>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41981" w:rsidRPr="00341981" w:rsidTr="00891986">
        <w:tc>
          <w:tcPr>
            <w:tcW w:w="9854" w:type="dxa"/>
            <w:gridSpan w:val="2"/>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f9"/>
              <w:spacing w:before="0" w:after="0" w:line="280" w:lineRule="exact"/>
              <w:rPr>
                <w:rFonts w:ascii="Times New Roman" w:hAnsi="Times New Roman"/>
                <w:color w:val="000000"/>
                <w:sz w:val="28"/>
                <w:szCs w:val="28"/>
              </w:rPr>
            </w:pPr>
          </w:p>
          <w:p w:rsidR="00341981" w:rsidRPr="00341981" w:rsidRDefault="00341981" w:rsidP="00891986">
            <w:pPr>
              <w:pStyle w:val="afff9"/>
              <w:spacing w:before="0" w:after="0" w:line="280" w:lineRule="exact"/>
              <w:rPr>
                <w:rFonts w:ascii="Times New Roman" w:hAnsi="Times New Roman"/>
                <w:color w:val="000000"/>
                <w:sz w:val="28"/>
                <w:szCs w:val="28"/>
              </w:rPr>
            </w:pPr>
            <w:r w:rsidRPr="00341981">
              <w:rPr>
                <w:rFonts w:ascii="Times New Roman" w:hAnsi="Times New Roman"/>
                <w:color w:val="000000"/>
                <w:sz w:val="28"/>
                <w:szCs w:val="28"/>
              </w:rPr>
              <w:t>Загальні умови</w:t>
            </w:r>
          </w:p>
          <w:p w:rsidR="00341981" w:rsidRPr="00341981" w:rsidRDefault="00341981" w:rsidP="00891986">
            <w:pPr>
              <w:spacing w:line="280" w:lineRule="exact"/>
              <w:rPr>
                <w:rFonts w:ascii="Times New Roman" w:hAnsi="Times New Roman"/>
                <w:color w:val="000000"/>
                <w:szCs w:val="28"/>
                <w:lang w:val="uk-UA"/>
              </w:rPr>
            </w:pPr>
          </w:p>
        </w:tc>
      </w:tr>
      <w:tr w:rsidR="00341981" w:rsidRPr="00341981" w:rsidTr="00891986">
        <w:trPr>
          <w:trHeight w:val="2256"/>
        </w:trPr>
        <w:tc>
          <w:tcPr>
            <w:tcW w:w="280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spacing w:line="280" w:lineRule="exact"/>
              <w:jc w:val="both"/>
              <w:rPr>
                <w:rFonts w:ascii="Times New Roman" w:hAnsi="Times New Roman"/>
                <w:b/>
                <w:color w:val="000000"/>
                <w:szCs w:val="28"/>
                <w:lang w:val="uk-UA"/>
              </w:rPr>
            </w:pPr>
            <w:r w:rsidRPr="00341981">
              <w:rPr>
                <w:rFonts w:ascii="Times New Roman" w:hAnsi="Times New Roman"/>
                <w:b/>
                <w:color w:val="000000"/>
                <w:szCs w:val="28"/>
                <w:lang w:val="uk-UA"/>
              </w:rPr>
              <w:t xml:space="preserve">Посадові обов’язки </w:t>
            </w: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p w:rsidR="00341981" w:rsidRPr="00341981" w:rsidRDefault="00341981" w:rsidP="00891986">
            <w:pPr>
              <w:spacing w:line="280" w:lineRule="exact"/>
              <w:jc w:val="both"/>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80" w:lineRule="exact"/>
              <w:ind w:firstLine="600"/>
              <w:jc w:val="both"/>
              <w:rPr>
                <w:rStyle w:val="af1"/>
                <w:rFonts w:ascii="Times New Roman" w:hAnsi="Times New Roman"/>
                <w:bCs w:val="0"/>
                <w:color w:val="000000"/>
                <w:szCs w:val="28"/>
                <w:lang w:val="uk-UA"/>
              </w:rPr>
            </w:pPr>
            <w:r w:rsidRPr="00341981">
              <w:rPr>
                <w:rFonts w:ascii="Times New Roman" w:hAnsi="Times New Roman"/>
                <w:color w:val="000000"/>
                <w:szCs w:val="28"/>
                <w:lang w:val="uk-UA"/>
              </w:rPr>
              <w:t>Начальник управління з питань оборонної роботи та взаємодії з правоохоронними органами Київської обласної державної адміністрації</w:t>
            </w:r>
            <w:r w:rsidRPr="00341981">
              <w:rPr>
                <w:rStyle w:val="af1"/>
                <w:rFonts w:ascii="Times New Roman" w:hAnsi="Times New Roman"/>
                <w:b w:val="0"/>
                <w:color w:val="000000"/>
                <w:lang w:val="uk-UA"/>
              </w:rPr>
              <w:t>:</w:t>
            </w:r>
          </w:p>
          <w:p w:rsidR="00341981" w:rsidRPr="00341981" w:rsidRDefault="00341981" w:rsidP="00891986">
            <w:pPr>
              <w:spacing w:line="280" w:lineRule="exact"/>
              <w:ind w:firstLine="709"/>
              <w:jc w:val="both"/>
              <w:rPr>
                <w:rFonts w:ascii="Times New Roman" w:hAnsi="Times New Roman"/>
                <w:color w:val="000000"/>
                <w:szCs w:val="28"/>
                <w:lang w:val="uk-UA"/>
              </w:rPr>
            </w:pPr>
            <w:r w:rsidRPr="00341981">
              <w:rPr>
                <w:rFonts w:ascii="Times New Roman" w:hAnsi="Times New Roman"/>
                <w:szCs w:val="28"/>
              </w:rPr>
              <w:t>з</w:t>
            </w:r>
            <w:r w:rsidRPr="00341981">
              <w:rPr>
                <w:rFonts w:ascii="Times New Roman" w:hAnsi="Times New Roman"/>
                <w:color w:val="000000"/>
                <w:szCs w:val="28"/>
              </w:rPr>
              <w:t>абезпечує дотримання на території Київської області законодавства про військовий обов'язок посадовими особами і громадянами, підприємствами, установами і організаціями;</w:t>
            </w:r>
          </w:p>
          <w:p w:rsidR="00341981" w:rsidRPr="00341981" w:rsidRDefault="00341981" w:rsidP="00891986">
            <w:pPr>
              <w:spacing w:line="280" w:lineRule="exact"/>
              <w:ind w:firstLine="709"/>
              <w:jc w:val="both"/>
              <w:rPr>
                <w:rFonts w:ascii="Times New Roman" w:hAnsi="Times New Roman"/>
                <w:color w:val="000000"/>
                <w:szCs w:val="28"/>
              </w:rPr>
            </w:pPr>
            <w:r w:rsidRPr="00341981">
              <w:rPr>
                <w:rFonts w:ascii="Times New Roman" w:hAnsi="Times New Roman"/>
                <w:szCs w:val="28"/>
              </w:rPr>
              <w:t>с</w:t>
            </w:r>
            <w:r w:rsidRPr="00341981">
              <w:rPr>
                <w:rFonts w:ascii="Times New Roman" w:hAnsi="Times New Roman"/>
                <w:color w:val="000000"/>
                <w:szCs w:val="28"/>
              </w:rPr>
              <w:t>прияє підготовці молоді до військової служби, проведенню призову  громадян на строкову військову та альтернативну (невійськову) службу</w:t>
            </w:r>
            <w:r w:rsidRPr="00341981">
              <w:rPr>
                <w:rFonts w:ascii="Times New Roman" w:hAnsi="Times New Roman"/>
                <w:color w:val="000000"/>
                <w:szCs w:val="28"/>
                <w:lang w:val="uk-UA"/>
              </w:rPr>
              <w:t xml:space="preserve"> та відбору громадян на військову службу за контрактом</w:t>
            </w:r>
            <w:r w:rsidRPr="00341981">
              <w:rPr>
                <w:rFonts w:ascii="Times New Roman" w:hAnsi="Times New Roman"/>
                <w:color w:val="000000"/>
                <w:szCs w:val="28"/>
              </w:rPr>
              <w:t>;</w:t>
            </w:r>
          </w:p>
          <w:p w:rsidR="00341981" w:rsidRPr="00341981" w:rsidRDefault="00341981" w:rsidP="00891986">
            <w:pPr>
              <w:spacing w:line="280" w:lineRule="exact"/>
              <w:ind w:firstLine="709"/>
              <w:jc w:val="both"/>
              <w:rPr>
                <w:rFonts w:ascii="Times New Roman" w:hAnsi="Times New Roman"/>
                <w:szCs w:val="28"/>
              </w:rPr>
            </w:pPr>
            <w:r w:rsidRPr="00341981">
              <w:rPr>
                <w:rFonts w:ascii="Times New Roman" w:hAnsi="Times New Roman"/>
                <w:szCs w:val="28"/>
              </w:rPr>
              <w:t>в</w:t>
            </w:r>
            <w:r w:rsidRPr="00341981">
              <w:rPr>
                <w:rFonts w:ascii="Times New Roman" w:hAnsi="Times New Roman"/>
                <w:color w:val="000000"/>
                <w:szCs w:val="28"/>
              </w:rPr>
              <w:t xml:space="preserve">живає заходів щодо створення належних умов для функціонування пунктів пропуску через державний кордон України, розташованих на території Київської області; </w:t>
            </w:r>
          </w:p>
          <w:p w:rsidR="00341981" w:rsidRPr="00341981" w:rsidRDefault="00341981" w:rsidP="00891986">
            <w:pPr>
              <w:spacing w:line="280" w:lineRule="exact"/>
              <w:ind w:firstLine="709"/>
              <w:jc w:val="both"/>
              <w:rPr>
                <w:rFonts w:ascii="Times New Roman" w:hAnsi="Times New Roman"/>
                <w:szCs w:val="28"/>
              </w:rPr>
            </w:pPr>
            <w:r w:rsidRPr="00341981">
              <w:rPr>
                <w:rFonts w:ascii="Times New Roman" w:hAnsi="Times New Roman"/>
                <w:szCs w:val="28"/>
              </w:rPr>
              <w:t>у межах повноважень бере участь у проведенні заходів територіальної оборони Київської області;</w:t>
            </w:r>
          </w:p>
          <w:p w:rsidR="00341981" w:rsidRPr="00341981" w:rsidRDefault="00341981" w:rsidP="00891986">
            <w:pPr>
              <w:spacing w:line="280" w:lineRule="exact"/>
              <w:ind w:firstLine="709"/>
              <w:jc w:val="both"/>
              <w:rPr>
                <w:rFonts w:ascii="Times New Roman" w:hAnsi="Times New Roman"/>
                <w:szCs w:val="28"/>
                <w:lang w:val="uk-UA"/>
              </w:rPr>
            </w:pPr>
            <w:r w:rsidRPr="00341981">
              <w:rPr>
                <w:rFonts w:ascii="Times New Roman" w:hAnsi="Times New Roman"/>
                <w:szCs w:val="28"/>
              </w:rPr>
              <w:t>бере участь у реалізації державної політики у сфері соціальної адаптації військовослужбовців, звільнених у запас або відставку, та конверсії колишніх військових об’єктів, мобілізації та демобілізації військовослужбовців</w:t>
            </w:r>
            <w:r w:rsidRPr="00341981">
              <w:rPr>
                <w:rFonts w:ascii="Times New Roman" w:hAnsi="Times New Roman"/>
                <w:szCs w:val="28"/>
                <w:lang w:val="uk-UA"/>
              </w:rPr>
              <w:t>;</w:t>
            </w:r>
          </w:p>
          <w:p w:rsidR="00341981" w:rsidRPr="00341981" w:rsidRDefault="00341981" w:rsidP="00891986">
            <w:pPr>
              <w:spacing w:line="280" w:lineRule="exact"/>
              <w:ind w:firstLine="709"/>
              <w:jc w:val="both"/>
              <w:rPr>
                <w:rFonts w:ascii="Times New Roman" w:hAnsi="Times New Roman"/>
                <w:szCs w:val="28"/>
              </w:rPr>
            </w:pPr>
            <w:r w:rsidRPr="00341981">
              <w:rPr>
                <w:rFonts w:ascii="Times New Roman" w:hAnsi="Times New Roman"/>
                <w:szCs w:val="28"/>
              </w:rPr>
              <w:t>сприяє</w:t>
            </w:r>
            <w:r w:rsidRPr="00341981">
              <w:rPr>
                <w:rFonts w:ascii="Times New Roman" w:hAnsi="Times New Roman"/>
                <w:color w:val="000000"/>
                <w:szCs w:val="28"/>
              </w:rPr>
              <w:t xml:space="preserve"> здійсненню заходів щодо охорони громадської безпеки, громадського порядку, боротьби зі злочинністю; </w:t>
            </w:r>
          </w:p>
          <w:p w:rsidR="00341981" w:rsidRPr="00341981" w:rsidRDefault="00341981" w:rsidP="00891986">
            <w:pPr>
              <w:spacing w:line="280" w:lineRule="exact"/>
              <w:ind w:firstLine="709"/>
              <w:jc w:val="both"/>
              <w:rPr>
                <w:rFonts w:ascii="Times New Roman" w:hAnsi="Times New Roman"/>
                <w:szCs w:val="28"/>
              </w:rPr>
            </w:pPr>
            <w:r w:rsidRPr="00341981">
              <w:rPr>
                <w:rFonts w:ascii="Times New Roman" w:hAnsi="Times New Roman"/>
                <w:szCs w:val="28"/>
              </w:rPr>
              <w:t xml:space="preserve">аналізує, узагальнює та прогнозує тенденції розвитку криміногенної ситуації, організовує підготовку матеріалів </w:t>
            </w:r>
            <w:r w:rsidRPr="00341981">
              <w:rPr>
                <w:rFonts w:ascii="Times New Roman" w:hAnsi="Times New Roman"/>
                <w:szCs w:val="28"/>
                <w:lang w:val="uk-UA"/>
              </w:rPr>
              <w:t>і</w:t>
            </w:r>
            <w:r w:rsidRPr="00341981">
              <w:rPr>
                <w:rFonts w:ascii="Times New Roman" w:hAnsi="Times New Roman"/>
                <w:szCs w:val="28"/>
              </w:rPr>
              <w:t>з питань усунення передумов злочинності і подальшого зміцнення законності та правопорядку в області для розгляду головою обласної державної адміністрації;</w:t>
            </w:r>
          </w:p>
        </w:tc>
      </w:tr>
    </w:tbl>
    <w:p w:rsidR="00341981" w:rsidRPr="00341981" w:rsidRDefault="00341981" w:rsidP="00341981">
      <w:pPr>
        <w:tabs>
          <w:tab w:val="left" w:pos="4320"/>
        </w:tabs>
        <w:spacing w:line="250" w:lineRule="exact"/>
        <w:ind w:left="-142"/>
        <w:rPr>
          <w:rFonts w:ascii="Times New Roman" w:hAnsi="Times New Roman"/>
          <w:color w:val="000000"/>
          <w:lang w:val="uk-UA"/>
        </w:rPr>
      </w:pPr>
      <w:r w:rsidRPr="00341981">
        <w:rPr>
          <w:rFonts w:ascii="Times New Roman" w:hAnsi="Times New Roman"/>
          <w:color w:val="000000"/>
          <w:lang w:val="uk-UA"/>
        </w:rPr>
        <w:tab/>
      </w:r>
    </w:p>
    <w:p w:rsidR="00341981" w:rsidRPr="00341981" w:rsidRDefault="00341981" w:rsidP="00341981">
      <w:pPr>
        <w:tabs>
          <w:tab w:val="left" w:pos="4320"/>
        </w:tabs>
        <w:spacing w:line="250" w:lineRule="exact"/>
        <w:ind w:left="-142"/>
        <w:rPr>
          <w:rFonts w:ascii="Times New Roman" w:hAnsi="Times New Roman"/>
          <w:color w:val="000000"/>
          <w:lang w:val="uk-UA"/>
        </w:rPr>
      </w:pPr>
    </w:p>
    <w:p w:rsidR="00341981" w:rsidRPr="00341981" w:rsidRDefault="00341981" w:rsidP="00341981">
      <w:pPr>
        <w:tabs>
          <w:tab w:val="left" w:pos="4320"/>
        </w:tabs>
        <w:spacing w:line="250" w:lineRule="exact"/>
        <w:ind w:left="-142"/>
        <w:rPr>
          <w:rFonts w:ascii="Times New Roman" w:hAnsi="Times New Roman"/>
          <w:color w:val="000000"/>
          <w:lang w:val="uk-UA"/>
        </w:rPr>
      </w:pPr>
    </w:p>
    <w:p w:rsidR="00341981" w:rsidRPr="00341981" w:rsidRDefault="00341981" w:rsidP="00341981">
      <w:pPr>
        <w:tabs>
          <w:tab w:val="left" w:pos="4320"/>
        </w:tabs>
        <w:spacing w:line="250" w:lineRule="exact"/>
        <w:ind w:left="-142"/>
        <w:rPr>
          <w:rFonts w:ascii="Times New Roman" w:hAnsi="Times New Roman"/>
          <w:color w:val="000000"/>
          <w:lang w:val="uk-UA"/>
        </w:rPr>
      </w:pPr>
    </w:p>
    <w:p w:rsidR="00341981" w:rsidRPr="00341981" w:rsidRDefault="00341981" w:rsidP="00341981">
      <w:pPr>
        <w:tabs>
          <w:tab w:val="left" w:pos="4320"/>
        </w:tabs>
        <w:spacing w:line="250" w:lineRule="exact"/>
        <w:ind w:left="-142"/>
        <w:rPr>
          <w:rFonts w:ascii="Times New Roman" w:hAnsi="Times New Roman"/>
          <w:color w:val="000000"/>
          <w:lang w:val="uk-UA"/>
        </w:rPr>
      </w:pPr>
    </w:p>
    <w:p w:rsidR="00341981" w:rsidRPr="00341981" w:rsidRDefault="00341981" w:rsidP="00341981">
      <w:pPr>
        <w:tabs>
          <w:tab w:val="left" w:pos="4320"/>
        </w:tabs>
        <w:spacing w:line="250" w:lineRule="exact"/>
        <w:ind w:left="-142"/>
        <w:rPr>
          <w:rFonts w:ascii="Times New Roman" w:hAnsi="Times New Roman"/>
          <w:color w:val="000000"/>
          <w:lang w:val="uk-UA"/>
        </w:rPr>
      </w:pPr>
    </w:p>
    <w:p w:rsidR="00341981" w:rsidRPr="00341981" w:rsidRDefault="00341981" w:rsidP="00341981">
      <w:pPr>
        <w:tabs>
          <w:tab w:val="left" w:pos="4320"/>
        </w:tabs>
        <w:spacing w:line="250" w:lineRule="exact"/>
        <w:ind w:left="-142"/>
        <w:rPr>
          <w:rFonts w:ascii="Times New Roman" w:hAnsi="Times New Roman"/>
          <w:color w:val="000000"/>
          <w:lang w:val="uk-UA"/>
        </w:rPr>
      </w:pPr>
      <w:r w:rsidRPr="00341981">
        <w:rPr>
          <w:rFonts w:ascii="Times New Roman" w:hAnsi="Times New Roman"/>
          <w:color w:val="000000"/>
          <w:lang w:val="uk-UA"/>
        </w:rPr>
        <w:tab/>
        <w:t>2</w:t>
      </w:r>
    </w:p>
    <w:p w:rsidR="00341981" w:rsidRPr="00341981" w:rsidRDefault="00341981" w:rsidP="00341981">
      <w:pPr>
        <w:tabs>
          <w:tab w:val="left" w:pos="4320"/>
        </w:tabs>
        <w:spacing w:line="250" w:lineRule="exact"/>
        <w:ind w:left="-142"/>
        <w:rPr>
          <w:rFonts w:ascii="Times New Roman" w:hAnsi="Times New Roman"/>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41981" w:rsidRPr="00341981" w:rsidTr="00891986">
        <w:tc>
          <w:tcPr>
            <w:tcW w:w="280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0" w:lineRule="exact"/>
              <w:jc w:val="both"/>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5"/>
              <w:spacing w:line="240" w:lineRule="exact"/>
              <w:ind w:firstLine="709"/>
              <w:rPr>
                <w:color w:val="000000"/>
                <w:sz w:val="28"/>
                <w:szCs w:val="28"/>
                <w:lang w:eastAsia="ru-RU"/>
              </w:rPr>
            </w:pPr>
            <w:r w:rsidRPr="00341981">
              <w:rPr>
                <w:color w:val="000000"/>
                <w:sz w:val="28"/>
                <w:szCs w:val="28"/>
                <w:lang w:eastAsia="ru-RU"/>
              </w:rPr>
              <w:t>реалізує державну політику у галузі забезпечення законності і  правопорядку, захисту прав і свобод громадян;</w:t>
            </w:r>
          </w:p>
          <w:p w:rsidR="00341981" w:rsidRPr="00341981" w:rsidRDefault="00341981" w:rsidP="00891986">
            <w:pPr>
              <w:pStyle w:val="a5"/>
              <w:spacing w:line="240" w:lineRule="exact"/>
              <w:ind w:firstLine="709"/>
              <w:rPr>
                <w:sz w:val="28"/>
                <w:szCs w:val="28"/>
              </w:rPr>
            </w:pPr>
            <w:r w:rsidRPr="00341981">
              <w:rPr>
                <w:color w:val="000000"/>
                <w:sz w:val="28"/>
                <w:szCs w:val="28"/>
                <w:lang w:eastAsia="ru-RU"/>
              </w:rPr>
              <w:t>забезпечує здійснення заходів щодо координації діяльності територіальних органів міністерств та інших центральних органів виконавчої влади, на які законодавством України покладені обов’язки забезпечення громадської безпеки та громадського порядку, боротьби зі злочинністю, її організованими формами;</w:t>
            </w:r>
          </w:p>
          <w:p w:rsidR="00341981" w:rsidRPr="00341981" w:rsidRDefault="00341981" w:rsidP="00891986">
            <w:pPr>
              <w:pStyle w:val="a5"/>
              <w:spacing w:line="240" w:lineRule="exact"/>
              <w:ind w:firstLine="709"/>
              <w:rPr>
                <w:color w:val="000000"/>
                <w:sz w:val="28"/>
                <w:szCs w:val="28"/>
              </w:rPr>
            </w:pPr>
            <w:r w:rsidRPr="00341981">
              <w:rPr>
                <w:color w:val="000000"/>
                <w:sz w:val="28"/>
                <w:szCs w:val="28"/>
                <w:lang w:eastAsia="ru-RU"/>
              </w:rPr>
              <w:t>забезпечує взаємодію обласної державної адміністрації, у сфері повноважень, віднесених до її компетенції, з правоохоронними, митними органами, органами юстиції, військовими формуваннями Збройних сил України, розташованими на території Київської області;</w:t>
            </w:r>
          </w:p>
          <w:p w:rsidR="00341981" w:rsidRPr="00341981" w:rsidRDefault="00341981" w:rsidP="00891986">
            <w:pPr>
              <w:tabs>
                <w:tab w:val="left" w:pos="258"/>
              </w:tabs>
              <w:spacing w:line="240" w:lineRule="exact"/>
              <w:ind w:firstLine="600"/>
              <w:jc w:val="both"/>
              <w:rPr>
                <w:rFonts w:ascii="Times New Roman" w:hAnsi="Times New Roman"/>
                <w:szCs w:val="28"/>
                <w:lang w:val="uk-UA"/>
              </w:rPr>
            </w:pPr>
            <w:r w:rsidRPr="00341981">
              <w:rPr>
                <w:rFonts w:ascii="Times New Roman" w:hAnsi="Times New Roman"/>
                <w:szCs w:val="28"/>
                <w:lang w:val="uk-UA"/>
              </w:rPr>
              <w:t>здійснює керівництво управлінням</w:t>
            </w:r>
            <w:r w:rsidRPr="00341981">
              <w:rPr>
                <w:rFonts w:ascii="Times New Roman" w:hAnsi="Times New Roman"/>
                <w:color w:val="000000"/>
                <w:szCs w:val="28"/>
                <w:lang w:val="uk-UA"/>
              </w:rPr>
              <w:t xml:space="preserve"> з питань оборонної роботи та взаємодії з правоохоронними органами Київської обласної державної адміністрації</w:t>
            </w:r>
            <w:r w:rsidRPr="00341981">
              <w:rPr>
                <w:rFonts w:ascii="Times New Roman" w:hAnsi="Times New Roman"/>
                <w:szCs w:val="28"/>
                <w:lang w:val="uk-UA"/>
              </w:rPr>
              <w:t>, несе персональну відповідальність за організацію та результати його діяльності, сприяє створенню належних умов праці в цьому управлінні; виконанню покладених на управління завдань, визначає ступінь відповідально-сті своїх заступників, керівників структурних підрозділів управління тощо.</w:t>
            </w:r>
          </w:p>
          <w:p w:rsidR="00341981" w:rsidRPr="00341981" w:rsidRDefault="00341981" w:rsidP="00891986">
            <w:pPr>
              <w:tabs>
                <w:tab w:val="left" w:pos="258"/>
              </w:tabs>
              <w:spacing w:line="240" w:lineRule="exact"/>
              <w:jc w:val="both"/>
              <w:rPr>
                <w:rStyle w:val="af1"/>
                <w:rFonts w:ascii="Times New Roman" w:hAnsi="Times New Roman"/>
                <w:b w:val="0"/>
                <w:color w:val="000000"/>
                <w:szCs w:val="28"/>
                <w:lang w:val="uk-UA"/>
              </w:rPr>
            </w:pPr>
          </w:p>
        </w:tc>
      </w:tr>
      <w:tr w:rsidR="00341981" w:rsidRPr="00341981" w:rsidTr="00891986">
        <w:tc>
          <w:tcPr>
            <w:tcW w:w="280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0" w:lineRule="exact"/>
              <w:jc w:val="both"/>
              <w:rPr>
                <w:rFonts w:ascii="Times New Roman" w:hAnsi="Times New Roman"/>
                <w:b/>
                <w:color w:val="000000"/>
                <w:szCs w:val="28"/>
                <w:lang w:val="uk-UA"/>
              </w:rPr>
            </w:pPr>
            <w:r w:rsidRPr="00341981">
              <w:rPr>
                <w:rFonts w:ascii="Times New Roman" w:hAnsi="Times New Roman"/>
                <w:b/>
                <w:color w:val="000000"/>
                <w:szCs w:val="28"/>
                <w:lang w:val="uk-UA"/>
              </w:rPr>
              <w:t>Умови оплати праці</w:t>
            </w:r>
          </w:p>
        </w:tc>
        <w:tc>
          <w:tcPr>
            <w:tcW w:w="705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rvps2"/>
              <w:spacing w:after="0" w:line="240" w:lineRule="exact"/>
              <w:jc w:val="both"/>
              <w:rPr>
                <w:rStyle w:val="af1"/>
                <w:b w:val="0"/>
                <w:color w:val="000000"/>
                <w:sz w:val="28"/>
                <w:szCs w:val="28"/>
                <w:lang w:val="uk-UA"/>
              </w:rPr>
            </w:pPr>
            <w:r w:rsidRPr="00341981">
              <w:rPr>
                <w:rStyle w:val="af1"/>
                <w:b w:val="0"/>
                <w:color w:val="000000"/>
                <w:sz w:val="28"/>
                <w:szCs w:val="28"/>
                <w:lang w:val="uk-UA"/>
              </w:rPr>
              <w:t>Оплата праці здійснюється відповідно до Закону України „Про державну службу”, інших нормативно- правових актів з питань оплати праці працівників державних органів, штатного розпису.</w:t>
            </w:r>
          </w:p>
          <w:p w:rsidR="00341981" w:rsidRPr="00341981" w:rsidRDefault="00341981" w:rsidP="00891986">
            <w:pPr>
              <w:pStyle w:val="rvps2"/>
              <w:spacing w:after="0" w:line="240" w:lineRule="exact"/>
              <w:jc w:val="both"/>
              <w:rPr>
                <w:b/>
                <w:bCs/>
                <w:color w:val="000000"/>
                <w:sz w:val="28"/>
                <w:szCs w:val="28"/>
                <w:lang w:val="uk-UA"/>
              </w:rPr>
            </w:pPr>
          </w:p>
        </w:tc>
      </w:tr>
      <w:tr w:rsidR="00341981" w:rsidRPr="00341981" w:rsidTr="00891986">
        <w:tc>
          <w:tcPr>
            <w:tcW w:w="280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spacing w:line="240" w:lineRule="exact"/>
              <w:rPr>
                <w:rFonts w:ascii="Times New Roman" w:hAnsi="Times New Roman"/>
                <w:b/>
                <w:color w:val="000000"/>
                <w:szCs w:val="28"/>
                <w:lang w:val="uk-UA"/>
              </w:rPr>
            </w:pPr>
            <w:r w:rsidRPr="00341981">
              <w:rPr>
                <w:rFonts w:ascii="Times New Roman" w:hAnsi="Times New Roman"/>
                <w:b/>
                <w:color w:val="000000"/>
                <w:szCs w:val="28"/>
                <w:lang w:val="uk-UA"/>
              </w:rPr>
              <w:t>Інформація про строковість чи безстроковість призначення на посаду</w:t>
            </w:r>
          </w:p>
          <w:p w:rsidR="00341981" w:rsidRPr="00341981" w:rsidRDefault="00341981" w:rsidP="00891986">
            <w:pPr>
              <w:spacing w:line="240" w:lineRule="exact"/>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0" w:lineRule="exact"/>
              <w:ind w:firstLine="21"/>
              <w:jc w:val="both"/>
              <w:rPr>
                <w:rStyle w:val="rvts0"/>
                <w:rFonts w:ascii="Times New Roman" w:eastAsia="WenQuanYi Micro Hei" w:hAnsi="Times New Roman"/>
                <w:color w:val="000000"/>
                <w:szCs w:val="28"/>
                <w:lang w:val="uk-UA"/>
              </w:rPr>
            </w:pPr>
            <w:r w:rsidRPr="00341981">
              <w:rPr>
                <w:rFonts w:ascii="Times New Roman" w:hAnsi="Times New Roman"/>
                <w:color w:val="000000"/>
                <w:szCs w:val="28"/>
                <w:lang w:val="uk-UA"/>
              </w:rPr>
              <w:t>На постійній основі</w:t>
            </w:r>
            <w:r w:rsidRPr="00341981">
              <w:rPr>
                <w:rFonts w:ascii="Times New Roman" w:hAnsi="Times New Roman"/>
                <w:color w:val="000000"/>
                <w:lang w:val="uk-UA"/>
              </w:rPr>
              <w:t>.</w:t>
            </w:r>
          </w:p>
        </w:tc>
      </w:tr>
      <w:tr w:rsidR="00341981" w:rsidRPr="00341981" w:rsidTr="00891986">
        <w:tc>
          <w:tcPr>
            <w:tcW w:w="280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0" w:lineRule="exact"/>
              <w:rPr>
                <w:rFonts w:ascii="Times New Roman" w:hAnsi="Times New Roman"/>
                <w:b/>
                <w:color w:val="000000"/>
                <w:szCs w:val="28"/>
                <w:lang w:val="uk-UA"/>
              </w:rPr>
            </w:pPr>
            <w:r w:rsidRPr="00341981">
              <w:rPr>
                <w:rFonts w:ascii="Times New Roman" w:hAnsi="Times New Roman"/>
                <w:b/>
                <w:color w:val="000000"/>
                <w:szCs w:val="28"/>
                <w:lang w:val="uk-UA"/>
              </w:rPr>
              <w:t>Перелік документів, необхідних для участі в конкурсі, та строк їх подання</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1) копія паспорта громадянина України;</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341981">
              <w:rPr>
                <w:rFonts w:ascii="Times New Roman" w:hAnsi="Times New Roman"/>
                <w:bCs/>
                <w:szCs w:val="28"/>
                <w:bdr w:val="none" w:sz="0" w:space="0" w:color="auto" w:frame="1"/>
                <w:shd w:val="clear" w:color="auto" w:fill="FFFFFF"/>
                <w:lang w:val="uk-UA"/>
              </w:rPr>
              <w:t xml:space="preserve"> (</w:t>
            </w:r>
            <w:r w:rsidRPr="00341981">
              <w:rPr>
                <w:rStyle w:val="rvts9"/>
                <w:rFonts w:ascii="Times New Roman" w:hAnsi="Times New Roman"/>
                <w:bCs/>
                <w:szCs w:val="28"/>
                <w:bdr w:val="none" w:sz="0" w:space="0" w:color="auto" w:frame="1"/>
                <w:shd w:val="clear" w:color="auto" w:fill="FFFFFF"/>
                <w:lang w:val="uk-UA"/>
              </w:rPr>
              <w:t xml:space="preserve">у редакції </w:t>
            </w:r>
            <w:r w:rsidRPr="00341981">
              <w:rPr>
                <w:rFonts w:ascii="Times New Roman" w:hAnsi="Times New Roman"/>
                <w:szCs w:val="28"/>
                <w:lang w:val="uk-UA"/>
              </w:rPr>
              <w:br/>
            </w:r>
            <w:r w:rsidRPr="00341981">
              <w:rPr>
                <w:rStyle w:val="rvts9"/>
                <w:rFonts w:ascii="Times New Roman" w:hAnsi="Times New Roman"/>
                <w:bCs/>
                <w:szCs w:val="28"/>
                <w:bdr w:val="none" w:sz="0" w:space="0" w:color="auto" w:frame="1"/>
                <w:shd w:val="clear" w:color="auto" w:fill="FFFFFF"/>
                <w:lang w:val="uk-UA"/>
              </w:rPr>
              <w:t>від 18 серпня 2017 року № 648</w:t>
            </w:r>
            <w:r w:rsidRPr="00341981">
              <w:rPr>
                <w:rStyle w:val="af1"/>
                <w:rFonts w:ascii="Times New Roman" w:eastAsia="Arial Unicode MS" w:hAnsi="Times New Roman"/>
                <w:b w:val="0"/>
                <w:szCs w:val="28"/>
                <w:lang w:val="uk-UA"/>
              </w:rPr>
              <w:t>), до якої додається резюме у довільній формі;</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3) </w:t>
            </w:r>
            <w:r w:rsidRPr="00341981">
              <w:rPr>
                <w:rStyle w:val="rvts0"/>
                <w:rFonts w:ascii="Times New Roman" w:hAnsi="Times New Roman"/>
                <w:szCs w:val="28"/>
                <w:lang w:val="uk-UA"/>
              </w:rPr>
              <w:t>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Pr="00341981">
              <w:rPr>
                <w:rStyle w:val="af1"/>
                <w:rFonts w:ascii="Times New Roman" w:eastAsia="Arial Unicode MS" w:hAnsi="Times New Roman"/>
                <w:b w:val="0"/>
                <w:szCs w:val="28"/>
                <w:lang w:val="uk-UA"/>
              </w:rPr>
              <w:t>;</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4) копія (копії) документа (документів) про освіту; </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Arial Unicode MS" w:hAnsi="Times New Roman"/>
                <w:bCs/>
                <w:szCs w:val="28"/>
                <w:lang w:val="uk-UA"/>
              </w:rPr>
            </w:pPr>
            <w:r w:rsidRPr="00341981">
              <w:rPr>
                <w:rStyle w:val="af1"/>
                <w:rFonts w:ascii="Times New Roman" w:eastAsia="Arial Unicode MS" w:hAnsi="Times New Roman"/>
                <w:b w:val="0"/>
                <w:szCs w:val="28"/>
                <w:lang w:val="uk-UA"/>
              </w:rPr>
              <w:t>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w:t>
            </w:r>
          </w:p>
        </w:tc>
      </w:tr>
    </w:tbl>
    <w:p w:rsidR="00341981" w:rsidRPr="00341981" w:rsidRDefault="00341981" w:rsidP="00341981">
      <w:pPr>
        <w:tabs>
          <w:tab w:val="left" w:pos="4320"/>
        </w:tabs>
        <w:spacing w:line="248" w:lineRule="exact"/>
        <w:ind w:left="-142"/>
        <w:jc w:val="center"/>
        <w:rPr>
          <w:rFonts w:ascii="Times New Roman" w:hAnsi="Times New Roman"/>
          <w:color w:val="000000"/>
          <w:lang w:val="uk-UA"/>
        </w:rPr>
      </w:pPr>
    </w:p>
    <w:p w:rsidR="00341981" w:rsidRPr="00341981" w:rsidRDefault="00341981" w:rsidP="00341981">
      <w:pPr>
        <w:tabs>
          <w:tab w:val="left" w:pos="4320"/>
        </w:tabs>
        <w:spacing w:line="248" w:lineRule="exact"/>
        <w:ind w:left="-142"/>
        <w:jc w:val="center"/>
        <w:rPr>
          <w:rFonts w:ascii="Times New Roman" w:hAnsi="Times New Roman"/>
          <w:color w:val="000000"/>
          <w:lang w:val="uk-UA"/>
        </w:rPr>
      </w:pPr>
    </w:p>
    <w:p w:rsidR="00341981" w:rsidRPr="00341981" w:rsidRDefault="00341981" w:rsidP="00341981">
      <w:pPr>
        <w:tabs>
          <w:tab w:val="left" w:pos="4320"/>
        </w:tabs>
        <w:spacing w:line="248" w:lineRule="exact"/>
        <w:ind w:left="-142"/>
        <w:jc w:val="center"/>
        <w:rPr>
          <w:rFonts w:ascii="Times New Roman" w:hAnsi="Times New Roman"/>
          <w:color w:val="000000"/>
          <w:lang w:val="uk-UA"/>
        </w:rPr>
      </w:pPr>
    </w:p>
    <w:p w:rsidR="00341981" w:rsidRPr="00341981" w:rsidRDefault="00341981" w:rsidP="00341981">
      <w:pPr>
        <w:tabs>
          <w:tab w:val="left" w:pos="4320"/>
        </w:tabs>
        <w:spacing w:line="248" w:lineRule="exact"/>
        <w:ind w:left="-142"/>
        <w:jc w:val="center"/>
        <w:rPr>
          <w:rFonts w:ascii="Times New Roman" w:hAnsi="Times New Roman"/>
          <w:color w:val="000000"/>
          <w:lang w:val="uk-UA"/>
        </w:rPr>
      </w:pPr>
    </w:p>
    <w:p w:rsidR="00341981" w:rsidRPr="00341981" w:rsidRDefault="00341981" w:rsidP="00341981">
      <w:pPr>
        <w:tabs>
          <w:tab w:val="left" w:pos="4320"/>
        </w:tabs>
        <w:spacing w:line="248" w:lineRule="exact"/>
        <w:ind w:left="-142"/>
        <w:jc w:val="center"/>
        <w:rPr>
          <w:rFonts w:ascii="Times New Roman" w:hAnsi="Times New Roman"/>
          <w:color w:val="000000"/>
          <w:lang w:val="uk-UA"/>
        </w:rPr>
      </w:pPr>
      <w:r w:rsidRPr="00341981">
        <w:rPr>
          <w:rFonts w:ascii="Times New Roman" w:hAnsi="Times New Roman"/>
          <w:color w:val="000000"/>
          <w:lang w:val="uk-UA"/>
        </w:rPr>
        <w:t>3</w:t>
      </w:r>
    </w:p>
    <w:p w:rsidR="00341981" w:rsidRPr="00341981" w:rsidRDefault="00341981" w:rsidP="00341981">
      <w:pPr>
        <w:tabs>
          <w:tab w:val="left" w:pos="4320"/>
        </w:tabs>
        <w:spacing w:line="248" w:lineRule="exact"/>
        <w:ind w:left="-142"/>
        <w:jc w:val="center"/>
        <w:rPr>
          <w:rFonts w:ascii="Times New Roman" w:hAnsi="Times New Roman"/>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41981" w:rsidRPr="00341981" w:rsidTr="00891986">
        <w:tc>
          <w:tcPr>
            <w:tcW w:w="280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8" w:lineRule="exact"/>
              <w:rPr>
                <w:rFonts w:ascii="Times New Roman" w:hAnsi="Times New Roman"/>
                <w:b/>
                <w:color w:val="000000"/>
                <w:szCs w:val="28"/>
                <w:lang w:val="uk-UA"/>
              </w:rPr>
            </w:pP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6)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зареєстрованим в Міністерстві юстиції України </w:t>
            </w:r>
            <w:r w:rsidRPr="00341981">
              <w:rPr>
                <w:rStyle w:val="af1"/>
                <w:rFonts w:ascii="Times New Roman" w:eastAsia="Arial Unicode MS" w:hAnsi="Times New Roman"/>
                <w:b w:val="0"/>
                <w:szCs w:val="28"/>
                <w:lang w:val="uk-UA"/>
              </w:rPr>
              <w:br/>
              <w:t xml:space="preserve">31 серпня 2016 року за № 1200/29330); </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7) декларація особи, уповноваженої на виконання функцій держави або місцевого самоврядування, за минулий рік; </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8)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від 18 серпня 2017 року </w:t>
            </w:r>
            <w:r w:rsidRPr="00341981">
              <w:rPr>
                <w:rStyle w:val="af1"/>
                <w:rFonts w:ascii="Times New Roman" w:eastAsia="Arial Unicode MS" w:hAnsi="Times New Roman"/>
                <w:b w:val="0"/>
                <w:szCs w:val="28"/>
                <w:lang w:val="uk-UA"/>
              </w:rPr>
              <w:br/>
              <w:t>№ 648) про забезпечення в установленому порядку розумного пристосування.</w:t>
            </w:r>
          </w:p>
          <w:p w:rsidR="00341981" w:rsidRPr="00341981" w:rsidRDefault="00341981" w:rsidP="00891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Строк подання документів для участі в конкурсі – </w:t>
            </w:r>
            <w:r w:rsidRPr="00341981">
              <w:rPr>
                <w:rStyle w:val="af1"/>
                <w:rFonts w:ascii="Times New Roman" w:eastAsia="Arial Unicode MS" w:hAnsi="Times New Roman"/>
                <w:b w:val="0"/>
                <w:szCs w:val="28"/>
                <w:lang w:val="uk-UA"/>
              </w:rPr>
              <w:br/>
              <w:t>20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341981" w:rsidRPr="00341981" w:rsidRDefault="00341981" w:rsidP="00891986">
            <w:pPr>
              <w:spacing w:line="248" w:lineRule="exact"/>
              <w:jc w:val="both"/>
              <w:rPr>
                <w:rFonts w:ascii="Times New Roman" w:hAnsi="Times New Roman"/>
                <w:b/>
                <w:szCs w:val="24"/>
                <w:lang w:val="uk-UA" w:eastAsia="uk-UA"/>
              </w:rPr>
            </w:pPr>
            <w:r w:rsidRPr="00341981">
              <w:rPr>
                <w:rFonts w:ascii="Times New Roman" w:hAnsi="Times New Roman"/>
                <w:szCs w:val="24"/>
                <w:lang w:eastAsia="uk-UA"/>
              </w:rPr>
              <w:t>Документи приймаються</w:t>
            </w:r>
            <w:r w:rsidRPr="00341981">
              <w:rPr>
                <w:rFonts w:ascii="Times New Roman" w:hAnsi="Times New Roman"/>
                <w:szCs w:val="24"/>
                <w:lang w:val="uk-UA" w:eastAsia="uk-UA"/>
              </w:rPr>
              <w:t xml:space="preserve"> </w:t>
            </w:r>
            <w:r w:rsidRPr="00341981">
              <w:rPr>
                <w:rFonts w:ascii="Times New Roman" w:hAnsi="Times New Roman"/>
                <w:b/>
                <w:szCs w:val="24"/>
                <w:lang w:eastAsia="uk-UA"/>
              </w:rPr>
              <w:t>до</w:t>
            </w:r>
            <w:r w:rsidRPr="00341981">
              <w:rPr>
                <w:rFonts w:ascii="Times New Roman" w:hAnsi="Times New Roman"/>
                <w:b/>
                <w:szCs w:val="24"/>
                <w:lang w:val="uk-UA" w:eastAsia="uk-UA"/>
              </w:rPr>
              <w:t xml:space="preserve"> </w:t>
            </w:r>
            <w:r w:rsidRPr="00341981">
              <w:rPr>
                <w:rFonts w:ascii="Times New Roman" w:hAnsi="Times New Roman"/>
                <w:b/>
                <w:szCs w:val="24"/>
                <w:lang w:eastAsia="uk-UA"/>
              </w:rPr>
              <w:t>1</w:t>
            </w:r>
            <w:r w:rsidRPr="00341981">
              <w:rPr>
                <w:rFonts w:ascii="Times New Roman" w:hAnsi="Times New Roman"/>
                <w:b/>
                <w:szCs w:val="24"/>
                <w:lang w:val="uk-UA" w:eastAsia="uk-UA"/>
              </w:rPr>
              <w:t>8</w:t>
            </w:r>
            <w:r w:rsidRPr="00341981">
              <w:rPr>
                <w:rFonts w:ascii="Times New Roman" w:hAnsi="Times New Roman"/>
                <w:b/>
                <w:szCs w:val="24"/>
                <w:lang w:eastAsia="uk-UA"/>
              </w:rPr>
              <w:t xml:space="preserve"> год</w:t>
            </w:r>
            <w:r w:rsidRPr="00341981">
              <w:rPr>
                <w:rFonts w:ascii="Times New Roman" w:hAnsi="Times New Roman"/>
                <w:b/>
                <w:szCs w:val="24"/>
                <w:lang w:val="uk-UA" w:eastAsia="uk-UA"/>
              </w:rPr>
              <w:t>.</w:t>
            </w:r>
            <w:r w:rsidRPr="00341981">
              <w:rPr>
                <w:rFonts w:ascii="Times New Roman" w:hAnsi="Times New Roman"/>
                <w:b/>
                <w:szCs w:val="24"/>
                <w:lang w:eastAsia="uk-UA"/>
              </w:rPr>
              <w:t xml:space="preserve"> </w:t>
            </w:r>
            <w:r w:rsidRPr="00341981">
              <w:rPr>
                <w:rFonts w:ascii="Times New Roman" w:hAnsi="Times New Roman"/>
                <w:b/>
                <w:szCs w:val="24"/>
                <w:lang w:val="uk-UA" w:eastAsia="uk-UA"/>
              </w:rPr>
              <w:t>00</w:t>
            </w:r>
            <w:r w:rsidRPr="00341981">
              <w:rPr>
                <w:rFonts w:ascii="Times New Roman" w:hAnsi="Times New Roman"/>
                <w:b/>
                <w:szCs w:val="24"/>
                <w:lang w:eastAsia="uk-UA"/>
              </w:rPr>
              <w:t xml:space="preserve"> хв. </w:t>
            </w:r>
            <w:r w:rsidRPr="00341981">
              <w:rPr>
                <w:rFonts w:ascii="Times New Roman" w:hAnsi="Times New Roman"/>
                <w:b/>
                <w:szCs w:val="24"/>
                <w:lang w:val="uk-UA" w:eastAsia="uk-UA"/>
              </w:rPr>
              <w:t>28 лютого 2018 року.</w:t>
            </w:r>
          </w:p>
          <w:p w:rsidR="00341981" w:rsidRPr="00341981" w:rsidRDefault="00341981" w:rsidP="00891986">
            <w:pPr>
              <w:spacing w:line="248" w:lineRule="exact"/>
              <w:jc w:val="both"/>
              <w:rPr>
                <w:rStyle w:val="af1"/>
                <w:rFonts w:ascii="Times New Roman" w:hAnsi="Times New Roman"/>
                <w:b w:val="0"/>
                <w:szCs w:val="28"/>
                <w:lang w:val="uk-UA"/>
              </w:rPr>
            </w:pPr>
          </w:p>
        </w:tc>
      </w:tr>
      <w:tr w:rsidR="00341981" w:rsidRPr="00341981" w:rsidTr="00891986">
        <w:tc>
          <w:tcPr>
            <w:tcW w:w="280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8" w:lineRule="exact"/>
              <w:rPr>
                <w:rFonts w:ascii="Times New Roman" w:hAnsi="Times New Roman"/>
                <w:b/>
                <w:color w:val="000000"/>
                <w:szCs w:val="28"/>
                <w:lang w:val="uk-UA"/>
              </w:rPr>
            </w:pPr>
            <w:r w:rsidRPr="00341981">
              <w:rPr>
                <w:rFonts w:ascii="Times New Roman" w:hAnsi="Times New Roman"/>
                <w:b/>
                <w:color w:val="000000"/>
                <w:szCs w:val="28"/>
                <w:lang w:val="uk-UA"/>
              </w:rPr>
              <w:t>Місце, час та дата проведення конкурсу</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Конкурс проводиться за адресою: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01196, м. Київ, площа Лесі Українки, 1,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Київська обласна державна адміністрація. </w:t>
            </w:r>
          </w:p>
          <w:p w:rsidR="00341981" w:rsidRPr="00341981" w:rsidRDefault="00341981" w:rsidP="00891986">
            <w:pPr>
              <w:spacing w:line="248" w:lineRule="exact"/>
              <w:jc w:val="both"/>
              <w:rPr>
                <w:rStyle w:val="rvts0"/>
                <w:rFonts w:ascii="Times New Roman" w:eastAsia="WenQuanYi Micro Hei" w:hAnsi="Times New Roman"/>
                <w:szCs w:val="28"/>
                <w:lang w:val="uk-UA"/>
              </w:rPr>
            </w:pPr>
            <w:r w:rsidRPr="00341981">
              <w:rPr>
                <w:rStyle w:val="rvts0"/>
                <w:rFonts w:ascii="Times New Roman" w:eastAsia="WenQuanYi Micro Hei" w:hAnsi="Times New Roman"/>
                <w:szCs w:val="28"/>
                <w:lang w:val="uk-UA"/>
              </w:rPr>
              <w:t>Конкурс проводиться поетапно:</w:t>
            </w:r>
          </w:p>
          <w:p w:rsidR="00341981" w:rsidRPr="00341981" w:rsidRDefault="00341981" w:rsidP="00891986">
            <w:pPr>
              <w:spacing w:line="248" w:lineRule="exact"/>
              <w:jc w:val="both"/>
              <w:rPr>
                <w:rFonts w:ascii="Times New Roman" w:hAnsi="Times New Roman"/>
                <w:szCs w:val="28"/>
                <w:lang w:val="uk-UA"/>
              </w:rPr>
            </w:pPr>
            <w:r w:rsidRPr="00341981">
              <w:rPr>
                <w:rFonts w:ascii="Times New Roman" w:hAnsi="Times New Roman"/>
                <w:szCs w:val="28"/>
                <w:lang w:val="uk-UA"/>
              </w:rPr>
              <w:t>1) прийняття рішення про оголошення конкурсу;</w:t>
            </w:r>
          </w:p>
          <w:p w:rsidR="00341981" w:rsidRPr="00341981" w:rsidRDefault="00341981" w:rsidP="00891986">
            <w:pPr>
              <w:spacing w:line="248" w:lineRule="exact"/>
              <w:jc w:val="both"/>
              <w:rPr>
                <w:rFonts w:ascii="Times New Roman" w:hAnsi="Times New Roman"/>
                <w:szCs w:val="28"/>
                <w:lang w:val="uk-UA"/>
              </w:rPr>
            </w:pPr>
            <w:bookmarkStart w:id="0" w:name="n298"/>
            <w:bookmarkEnd w:id="0"/>
            <w:r w:rsidRPr="00341981">
              <w:rPr>
                <w:rFonts w:ascii="Times New Roman" w:hAnsi="Times New Roman"/>
                <w:szCs w:val="28"/>
                <w:lang w:val="uk-UA"/>
              </w:rPr>
              <w:t>2) оприлюднення оголошення про проведення конкурсу;</w:t>
            </w:r>
          </w:p>
          <w:p w:rsidR="00341981" w:rsidRPr="00341981" w:rsidRDefault="00341981" w:rsidP="00891986">
            <w:pPr>
              <w:spacing w:line="248" w:lineRule="exact"/>
              <w:jc w:val="both"/>
              <w:rPr>
                <w:rFonts w:ascii="Times New Roman" w:hAnsi="Times New Roman"/>
                <w:szCs w:val="28"/>
                <w:lang w:val="uk-UA"/>
              </w:rPr>
            </w:pPr>
            <w:bookmarkStart w:id="1" w:name="n299"/>
            <w:bookmarkEnd w:id="1"/>
            <w:r w:rsidRPr="00341981">
              <w:rPr>
                <w:rFonts w:ascii="Times New Roman" w:hAnsi="Times New Roman"/>
                <w:szCs w:val="28"/>
                <w:lang w:val="uk-UA"/>
              </w:rPr>
              <w:t>3) прийняття документів від осіб, які бажають взяти участь у конкурсі;</w:t>
            </w:r>
          </w:p>
          <w:p w:rsidR="00341981" w:rsidRPr="00341981" w:rsidRDefault="00341981" w:rsidP="00891986">
            <w:pPr>
              <w:spacing w:line="248" w:lineRule="exact"/>
              <w:jc w:val="both"/>
              <w:rPr>
                <w:rFonts w:ascii="Times New Roman" w:hAnsi="Times New Roman"/>
                <w:szCs w:val="28"/>
                <w:lang w:val="uk-UA"/>
              </w:rPr>
            </w:pPr>
            <w:bookmarkStart w:id="2" w:name="n300"/>
            <w:bookmarkEnd w:id="2"/>
            <w:r w:rsidRPr="00341981">
              <w:rPr>
                <w:rFonts w:ascii="Times New Roman" w:hAnsi="Times New Roman"/>
                <w:szCs w:val="28"/>
                <w:lang w:val="uk-UA"/>
              </w:rPr>
              <w:t>4) перевірка поданих документів на відповідність установленим законом вимогам;</w:t>
            </w:r>
          </w:p>
          <w:p w:rsidR="00341981" w:rsidRPr="00341981" w:rsidRDefault="00341981" w:rsidP="00891986">
            <w:pPr>
              <w:spacing w:line="248" w:lineRule="exact"/>
              <w:jc w:val="both"/>
              <w:rPr>
                <w:rFonts w:ascii="Times New Roman" w:hAnsi="Times New Roman"/>
                <w:b/>
                <w:szCs w:val="28"/>
                <w:lang w:val="uk-UA"/>
              </w:rPr>
            </w:pPr>
            <w:bookmarkStart w:id="3" w:name="n301"/>
            <w:bookmarkEnd w:id="3"/>
            <w:r w:rsidRPr="00341981">
              <w:rPr>
                <w:rFonts w:ascii="Times New Roman" w:hAnsi="Times New Roman"/>
                <w:szCs w:val="28"/>
                <w:lang w:val="uk-UA"/>
              </w:rPr>
              <w:t xml:space="preserve">5) проведення тестування та визначення його результатів </w:t>
            </w:r>
            <w:r w:rsidRPr="00341981">
              <w:rPr>
                <w:rFonts w:ascii="Times New Roman" w:hAnsi="Times New Roman"/>
                <w:b/>
                <w:szCs w:val="28"/>
                <w:lang w:val="uk-UA"/>
              </w:rPr>
              <w:t xml:space="preserve">– 06 березня 2018 року о 10 годині </w:t>
            </w:r>
            <w:r w:rsidRPr="00341981">
              <w:rPr>
                <w:rFonts w:ascii="Times New Roman" w:hAnsi="Times New Roman"/>
                <w:b/>
                <w:szCs w:val="28"/>
                <w:lang w:val="uk-UA"/>
              </w:rPr>
              <w:br/>
              <w:t>00 хвилин,</w:t>
            </w:r>
            <w:r w:rsidRPr="00341981">
              <w:rPr>
                <w:rStyle w:val="af1"/>
                <w:rFonts w:ascii="Times New Roman" w:eastAsia="WenQuanYi Micro Hei" w:hAnsi="Times New Roman"/>
                <w:szCs w:val="28"/>
                <w:lang w:val="uk-UA"/>
              </w:rPr>
              <w:t xml:space="preserve"> кімната 913</w:t>
            </w:r>
            <w:r w:rsidRPr="00341981">
              <w:rPr>
                <w:rStyle w:val="af1"/>
                <w:rFonts w:ascii="Times New Roman" w:eastAsia="WenQuanYi Micro Hei" w:hAnsi="Times New Roman"/>
                <w:b w:val="0"/>
                <w:szCs w:val="28"/>
                <w:lang w:val="uk-UA"/>
              </w:rPr>
              <w:t>;</w:t>
            </w:r>
          </w:p>
          <w:p w:rsidR="00341981" w:rsidRPr="00341981" w:rsidRDefault="00341981" w:rsidP="00891986">
            <w:pPr>
              <w:spacing w:line="248" w:lineRule="exact"/>
              <w:jc w:val="both"/>
              <w:rPr>
                <w:rFonts w:ascii="Times New Roman" w:hAnsi="Times New Roman"/>
                <w:szCs w:val="28"/>
                <w:lang w:val="uk-UA"/>
              </w:rPr>
            </w:pPr>
            <w:bookmarkStart w:id="4" w:name="n302"/>
            <w:bookmarkEnd w:id="4"/>
            <w:r w:rsidRPr="00341981">
              <w:rPr>
                <w:rFonts w:ascii="Times New Roman" w:hAnsi="Times New Roman"/>
                <w:szCs w:val="28"/>
                <w:lang w:val="uk-UA"/>
              </w:rPr>
              <w:t>6) розв’язання ситуаційних завдань та визначення їх результатів;</w:t>
            </w:r>
          </w:p>
          <w:p w:rsidR="00341981" w:rsidRPr="00341981" w:rsidRDefault="00341981" w:rsidP="00891986">
            <w:pPr>
              <w:spacing w:line="248" w:lineRule="exact"/>
              <w:jc w:val="both"/>
              <w:rPr>
                <w:rFonts w:ascii="Times New Roman" w:hAnsi="Times New Roman"/>
                <w:szCs w:val="28"/>
                <w:lang w:val="uk-UA"/>
              </w:rPr>
            </w:pPr>
            <w:bookmarkStart w:id="5" w:name="n303"/>
            <w:bookmarkEnd w:id="5"/>
            <w:r w:rsidRPr="00341981">
              <w:rPr>
                <w:rFonts w:ascii="Times New Roman" w:hAnsi="Times New Roman"/>
                <w:szCs w:val="28"/>
                <w:lang w:val="uk-UA"/>
              </w:rPr>
              <w:t>7) проведення співбесіди та визначення її результатів;</w:t>
            </w:r>
          </w:p>
          <w:p w:rsidR="00341981" w:rsidRPr="00341981" w:rsidRDefault="00341981" w:rsidP="00891986">
            <w:pPr>
              <w:spacing w:line="248" w:lineRule="exact"/>
              <w:jc w:val="both"/>
              <w:rPr>
                <w:rFonts w:ascii="Times New Roman" w:hAnsi="Times New Roman"/>
                <w:szCs w:val="28"/>
                <w:lang w:val="uk-UA"/>
              </w:rPr>
            </w:pPr>
            <w:bookmarkStart w:id="6" w:name="n304"/>
            <w:bookmarkEnd w:id="6"/>
            <w:r w:rsidRPr="00341981">
              <w:rPr>
                <w:rFonts w:ascii="Times New Roman" w:hAnsi="Times New Roman"/>
                <w:szCs w:val="28"/>
                <w:lang w:val="uk-UA"/>
              </w:rPr>
              <w:t>8) проведення підрахунку результатів конкурсу та визначення переможця конкурсу і другого за результатами конкурсу кандидата;</w:t>
            </w:r>
          </w:p>
          <w:p w:rsidR="00341981" w:rsidRPr="00341981" w:rsidRDefault="00341981" w:rsidP="00891986">
            <w:pPr>
              <w:spacing w:line="248" w:lineRule="exact"/>
              <w:jc w:val="both"/>
              <w:rPr>
                <w:rFonts w:ascii="Times New Roman" w:hAnsi="Times New Roman"/>
                <w:szCs w:val="28"/>
                <w:lang w:val="uk-UA"/>
              </w:rPr>
            </w:pPr>
            <w:bookmarkStart w:id="7" w:name="n305"/>
            <w:bookmarkEnd w:id="7"/>
            <w:r w:rsidRPr="00341981">
              <w:rPr>
                <w:rFonts w:ascii="Times New Roman" w:hAnsi="Times New Roman"/>
                <w:szCs w:val="28"/>
                <w:lang w:val="uk-UA"/>
              </w:rPr>
              <w:t>9) оприлюднення результатів конкурсу.</w:t>
            </w:r>
          </w:p>
          <w:p w:rsidR="00341981" w:rsidRPr="00341981" w:rsidRDefault="00341981" w:rsidP="00891986">
            <w:pPr>
              <w:spacing w:line="248" w:lineRule="exact"/>
              <w:jc w:val="both"/>
              <w:rPr>
                <w:rFonts w:ascii="Times New Roman" w:eastAsia="Arial Unicode MS" w:hAnsi="Times New Roman"/>
                <w:bCs/>
                <w:color w:val="000000"/>
                <w:lang w:val="uk-UA"/>
              </w:rPr>
            </w:pPr>
            <w:r w:rsidRPr="00341981">
              <w:rPr>
                <w:rStyle w:val="af1"/>
                <w:rFonts w:ascii="Times New Roman" w:eastAsia="Arial Unicode MS" w:hAnsi="Times New Roman"/>
                <w:b w:val="0"/>
                <w:color w:val="000000"/>
                <w:lang w:val="uk-UA"/>
              </w:rPr>
              <w:t xml:space="preserve">За рішенням конкурсної комісії з проведення конкурсу на зайняття вакантної посади державної служби категорії „Б” – </w:t>
            </w:r>
            <w:r w:rsidRPr="00341981">
              <w:rPr>
                <w:rFonts w:ascii="Times New Roman" w:hAnsi="Times New Roman"/>
                <w:color w:val="000000"/>
                <w:szCs w:val="28"/>
                <w:lang w:val="uk-UA"/>
              </w:rPr>
              <w:t>начальника</w:t>
            </w:r>
            <w:r w:rsidRPr="00341981">
              <w:rPr>
                <w:rFonts w:ascii="Times New Roman" w:hAnsi="Times New Roman"/>
                <w:color w:val="FF0000"/>
                <w:szCs w:val="28"/>
                <w:lang w:val="uk-UA"/>
              </w:rPr>
              <w:t xml:space="preserve"> </w:t>
            </w:r>
            <w:r w:rsidRPr="00341981">
              <w:rPr>
                <w:rFonts w:ascii="Times New Roman" w:hAnsi="Times New Roman"/>
                <w:color w:val="000000"/>
                <w:szCs w:val="28"/>
                <w:lang w:val="uk-UA"/>
              </w:rPr>
              <w:t>управління з питань оборонної роботи та взаємодії з правоохоронними органами Київської обласної державної адміністрації</w:t>
            </w:r>
            <w:r w:rsidRPr="00341981">
              <w:rPr>
                <w:rStyle w:val="af1"/>
                <w:rFonts w:ascii="Times New Roman" w:eastAsia="Arial Unicode MS" w:hAnsi="Times New Roman"/>
                <w:b w:val="0"/>
                <w:color w:val="000000"/>
                <w:lang w:val="uk-UA"/>
              </w:rPr>
              <w:t xml:space="preserve"> дату та час проведення етапів конкурсу кандидата буде повідомлено додатково.</w:t>
            </w:r>
          </w:p>
        </w:tc>
      </w:tr>
    </w:tbl>
    <w:p w:rsidR="00341981" w:rsidRPr="00341981" w:rsidRDefault="00341981" w:rsidP="00341981">
      <w:pPr>
        <w:tabs>
          <w:tab w:val="left" w:pos="4320"/>
        </w:tabs>
        <w:spacing w:line="248" w:lineRule="exact"/>
        <w:ind w:left="-142"/>
        <w:rPr>
          <w:rFonts w:ascii="Times New Roman" w:hAnsi="Times New Roman"/>
          <w:color w:val="000000"/>
          <w:lang w:val="uk-UA"/>
        </w:rPr>
      </w:pPr>
      <w:r w:rsidRPr="00341981">
        <w:rPr>
          <w:rFonts w:ascii="Times New Roman" w:hAnsi="Times New Roman"/>
          <w:color w:val="000000"/>
          <w:lang w:val="uk-UA"/>
        </w:rPr>
        <w:tab/>
      </w:r>
    </w:p>
    <w:p w:rsidR="00341981" w:rsidRPr="00341981" w:rsidRDefault="00341981" w:rsidP="00341981">
      <w:pPr>
        <w:tabs>
          <w:tab w:val="left" w:pos="4320"/>
        </w:tabs>
        <w:spacing w:line="248" w:lineRule="exact"/>
        <w:ind w:left="-142"/>
        <w:rPr>
          <w:rFonts w:ascii="Times New Roman" w:hAnsi="Times New Roman"/>
          <w:color w:val="000000"/>
          <w:lang w:val="uk-UA"/>
        </w:rPr>
      </w:pPr>
    </w:p>
    <w:p w:rsidR="00341981" w:rsidRPr="00341981" w:rsidRDefault="00341981" w:rsidP="00341981">
      <w:pPr>
        <w:tabs>
          <w:tab w:val="left" w:pos="4320"/>
        </w:tabs>
        <w:spacing w:line="248" w:lineRule="exact"/>
        <w:ind w:left="-142"/>
        <w:rPr>
          <w:rFonts w:ascii="Times New Roman" w:hAnsi="Times New Roman"/>
          <w:color w:val="000000"/>
          <w:lang w:val="uk-UA"/>
        </w:rPr>
      </w:pPr>
    </w:p>
    <w:p w:rsidR="00341981" w:rsidRPr="00341981" w:rsidRDefault="00341981" w:rsidP="00341981">
      <w:pPr>
        <w:tabs>
          <w:tab w:val="left" w:pos="4320"/>
        </w:tabs>
        <w:spacing w:line="248" w:lineRule="exact"/>
        <w:ind w:left="-142"/>
        <w:rPr>
          <w:rFonts w:ascii="Times New Roman" w:hAnsi="Times New Roman"/>
          <w:color w:val="000000"/>
          <w:lang w:val="uk-UA"/>
        </w:rPr>
      </w:pPr>
    </w:p>
    <w:p w:rsidR="00341981" w:rsidRPr="00341981" w:rsidRDefault="00341981" w:rsidP="00341981">
      <w:pPr>
        <w:tabs>
          <w:tab w:val="left" w:pos="4320"/>
        </w:tabs>
        <w:spacing w:line="248" w:lineRule="exact"/>
        <w:ind w:left="-142"/>
        <w:rPr>
          <w:rFonts w:ascii="Times New Roman" w:hAnsi="Times New Roman"/>
          <w:color w:val="000000"/>
          <w:szCs w:val="28"/>
          <w:lang w:val="uk-UA"/>
        </w:rPr>
      </w:pPr>
      <w:r w:rsidRPr="00341981">
        <w:rPr>
          <w:rFonts w:ascii="Times New Roman" w:hAnsi="Times New Roman"/>
          <w:color w:val="000000"/>
          <w:lang w:val="uk-UA"/>
        </w:rPr>
        <w:tab/>
      </w:r>
      <w:r w:rsidRPr="00341981">
        <w:rPr>
          <w:rFonts w:ascii="Times New Roman" w:hAnsi="Times New Roman"/>
          <w:color w:val="000000"/>
          <w:szCs w:val="28"/>
          <w:lang w:val="uk-UA"/>
        </w:rPr>
        <w:t>4</w:t>
      </w:r>
    </w:p>
    <w:p w:rsidR="00341981" w:rsidRPr="00341981" w:rsidRDefault="00341981" w:rsidP="00341981">
      <w:pPr>
        <w:tabs>
          <w:tab w:val="left" w:pos="4320"/>
        </w:tabs>
        <w:spacing w:line="248" w:lineRule="exact"/>
        <w:ind w:left="-142"/>
        <w:rPr>
          <w:rFonts w:ascii="Times New Roman" w:hAnsi="Times New Roman"/>
          <w:color w:val="000000"/>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341981" w:rsidRPr="00341981" w:rsidTr="00891986">
        <w:tc>
          <w:tcPr>
            <w:tcW w:w="2802" w:type="dxa"/>
            <w:gridSpan w:val="2"/>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48" w:lineRule="exact"/>
              <w:rPr>
                <w:rFonts w:ascii="Times New Roman" w:hAnsi="Times New Roman"/>
                <w:b/>
                <w:color w:val="000000"/>
                <w:szCs w:val="28"/>
                <w:lang w:val="uk-UA"/>
              </w:rPr>
            </w:pPr>
            <w:r w:rsidRPr="00341981">
              <w:rPr>
                <w:rFonts w:ascii="Times New Roman" w:hAnsi="Times New Roman"/>
                <w:b/>
                <w:color w:val="000000"/>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Петровська Катерина Сергіївна</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контактний телефон: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(044) 286-26-58; (044) 286-84-49, (044) 286-13-37,</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адреса електронної пошти: kаdrkoda@ukr.net</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кімнати № 920, № 922,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щодня з 9.00 до 18.00 години,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у п’ятницю з 9.00 до 16.45 години,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 xml:space="preserve">обідня перерва - з 13.00 до 13.45 години, </w:t>
            </w:r>
          </w:p>
          <w:p w:rsidR="00341981" w:rsidRPr="00341981" w:rsidRDefault="00341981" w:rsidP="00891986">
            <w:pPr>
              <w:spacing w:line="248" w:lineRule="exact"/>
              <w:jc w:val="both"/>
              <w:rPr>
                <w:rStyle w:val="af1"/>
                <w:rFonts w:ascii="Times New Roman" w:eastAsia="Arial Unicode MS" w:hAnsi="Times New Roman"/>
                <w:b w:val="0"/>
                <w:szCs w:val="28"/>
                <w:lang w:val="uk-UA"/>
              </w:rPr>
            </w:pPr>
            <w:r w:rsidRPr="00341981">
              <w:rPr>
                <w:rStyle w:val="af1"/>
                <w:rFonts w:ascii="Times New Roman" w:eastAsia="Arial Unicode MS" w:hAnsi="Times New Roman"/>
                <w:b w:val="0"/>
                <w:szCs w:val="28"/>
                <w:lang w:val="uk-UA"/>
              </w:rPr>
              <w:t>крім вихідних днів.</w:t>
            </w:r>
          </w:p>
          <w:p w:rsidR="00341981" w:rsidRPr="00341981" w:rsidRDefault="00341981" w:rsidP="00891986">
            <w:pPr>
              <w:spacing w:line="248" w:lineRule="exact"/>
              <w:jc w:val="both"/>
              <w:rPr>
                <w:rFonts w:ascii="Times New Roman" w:hAnsi="Times New Roman"/>
                <w:color w:val="000000"/>
                <w:szCs w:val="28"/>
                <w:lang w:val="uk-UA"/>
              </w:rPr>
            </w:pPr>
          </w:p>
        </w:tc>
      </w:tr>
      <w:tr w:rsidR="00341981" w:rsidRPr="00341981" w:rsidTr="00891986">
        <w:tc>
          <w:tcPr>
            <w:tcW w:w="9854" w:type="dxa"/>
            <w:gridSpan w:val="3"/>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p>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r w:rsidRPr="00341981">
              <w:rPr>
                <w:rFonts w:ascii="Times New Roman" w:hAnsi="Times New Roman"/>
                <w:b/>
                <w:color w:val="000000"/>
                <w:sz w:val="28"/>
                <w:szCs w:val="28"/>
              </w:rPr>
              <w:t>Кваліфікаційні вимоги</w:t>
            </w:r>
          </w:p>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Освіта</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left"/>
              <w:rPr>
                <w:rStyle w:val="af1"/>
                <w:rFonts w:ascii="Times New Roman" w:eastAsia="Arial Unicode MS" w:hAnsi="Times New Roman"/>
                <w:b w:val="0"/>
                <w:color w:val="000000"/>
                <w:sz w:val="28"/>
                <w:szCs w:val="28"/>
              </w:rPr>
            </w:pPr>
            <w:r w:rsidRPr="00341981">
              <w:rPr>
                <w:rStyle w:val="af1"/>
                <w:rFonts w:ascii="Times New Roman" w:eastAsia="Arial Unicode MS" w:hAnsi="Times New Roman"/>
                <w:b w:val="0"/>
                <w:color w:val="000000"/>
                <w:sz w:val="28"/>
                <w:szCs w:val="28"/>
              </w:rPr>
              <w:t>Вища, ступінь вищої освіти - магістр.</w:t>
            </w:r>
          </w:p>
          <w:p w:rsidR="00341981" w:rsidRPr="00341981" w:rsidRDefault="00341981" w:rsidP="00891986">
            <w:pPr>
              <w:pStyle w:val="aff4"/>
              <w:spacing w:before="0" w:line="248" w:lineRule="exact"/>
              <w:ind w:firstLine="0"/>
              <w:jc w:val="left"/>
              <w:rPr>
                <w:rFonts w:ascii="Times New Roman" w:eastAsia="WenQuanYi Micro Hei" w:hAnsi="Times New Roman"/>
                <w:color w:val="000000"/>
                <w:sz w:val="28"/>
                <w:szCs w:val="28"/>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 xml:space="preserve">Досвід роботи </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left"/>
              <w:rPr>
                <w:rStyle w:val="af1"/>
                <w:rFonts w:ascii="Times New Roman" w:eastAsia="Arial Unicode MS" w:hAnsi="Times New Roman"/>
                <w:b w:val="0"/>
                <w:color w:val="000000"/>
                <w:sz w:val="28"/>
                <w:szCs w:val="28"/>
              </w:rPr>
            </w:pPr>
            <w:r w:rsidRPr="00341981">
              <w:rPr>
                <w:rStyle w:val="af1"/>
                <w:rFonts w:ascii="Times New Roman" w:eastAsia="Arial Unicode MS" w:hAnsi="Times New Roman"/>
                <w:b w:val="0"/>
                <w:color w:val="000000"/>
                <w:sz w:val="28"/>
                <w:szCs w:val="28"/>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p w:rsidR="00341981" w:rsidRPr="00341981" w:rsidRDefault="00341981" w:rsidP="00891986">
            <w:pPr>
              <w:pStyle w:val="aff4"/>
              <w:spacing w:before="0" w:line="248" w:lineRule="exact"/>
              <w:ind w:firstLine="0"/>
              <w:rPr>
                <w:rFonts w:ascii="Times New Roman" w:hAnsi="Times New Roman"/>
                <w:color w:val="000000"/>
                <w:sz w:val="28"/>
                <w:szCs w:val="28"/>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Володіння державною мовою</w:t>
            </w:r>
          </w:p>
          <w:p w:rsidR="00341981" w:rsidRPr="00341981" w:rsidRDefault="00341981" w:rsidP="00891986">
            <w:pPr>
              <w:pStyle w:val="aff4"/>
              <w:spacing w:before="0" w:line="248" w:lineRule="exact"/>
              <w:ind w:firstLine="0"/>
              <w:rPr>
                <w:rFonts w:ascii="Times New Roman" w:hAnsi="Times New Roman"/>
                <w:b/>
                <w:color w:val="000000"/>
                <w:sz w:val="28"/>
                <w:szCs w:val="28"/>
              </w:rPr>
            </w:pPr>
          </w:p>
        </w:tc>
        <w:tc>
          <w:tcPr>
            <w:tcW w:w="7052"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color w:val="000000"/>
                <w:sz w:val="28"/>
                <w:szCs w:val="28"/>
              </w:rPr>
            </w:pPr>
            <w:r w:rsidRPr="00341981">
              <w:rPr>
                <w:rStyle w:val="rvts0"/>
                <w:rFonts w:ascii="Times New Roman" w:eastAsia="WenQuanYi Micro Hei" w:hAnsi="Times New Roman"/>
                <w:color w:val="000000"/>
                <w:sz w:val="28"/>
                <w:szCs w:val="28"/>
              </w:rPr>
              <w:t>Вільне володіння державною мовою.</w:t>
            </w:r>
          </w:p>
        </w:tc>
      </w:tr>
      <w:tr w:rsidR="00341981" w:rsidRPr="00341981" w:rsidTr="00891986">
        <w:tc>
          <w:tcPr>
            <w:tcW w:w="9854" w:type="dxa"/>
            <w:gridSpan w:val="3"/>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p>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r w:rsidRPr="00341981">
              <w:rPr>
                <w:rFonts w:ascii="Times New Roman" w:hAnsi="Times New Roman"/>
                <w:b/>
                <w:color w:val="000000"/>
                <w:sz w:val="28"/>
                <w:szCs w:val="28"/>
              </w:rPr>
              <w:t>Вимоги до компетентності</w:t>
            </w:r>
          </w:p>
          <w:p w:rsidR="00341981" w:rsidRPr="00341981" w:rsidRDefault="00341981" w:rsidP="00891986">
            <w:pPr>
              <w:pStyle w:val="aff4"/>
              <w:spacing w:before="0" w:line="248" w:lineRule="exact"/>
              <w:ind w:firstLine="0"/>
              <w:jc w:val="center"/>
              <w:rPr>
                <w:rFonts w:ascii="Times New Roman" w:hAnsi="Times New Roman"/>
                <w:b/>
                <w:color w:val="000000"/>
                <w:sz w:val="28"/>
                <w:szCs w:val="28"/>
              </w:rPr>
            </w:pPr>
          </w:p>
        </w:tc>
      </w:tr>
      <w:tr w:rsidR="00341981" w:rsidRPr="00341981" w:rsidTr="00891986">
        <w:tc>
          <w:tcPr>
            <w:tcW w:w="2802" w:type="dxa"/>
            <w:gridSpan w:val="2"/>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center"/>
              <w:rPr>
                <w:rFonts w:ascii="Times New Roman" w:hAnsi="Times New Roman"/>
                <w:b/>
                <w:sz w:val="28"/>
                <w:szCs w:val="28"/>
              </w:rPr>
            </w:pPr>
            <w:r w:rsidRPr="00341981">
              <w:rPr>
                <w:rFonts w:ascii="Times New Roman" w:hAnsi="Times New Roman"/>
                <w:b/>
                <w:sz w:val="28"/>
                <w:szCs w:val="28"/>
              </w:rPr>
              <w:t>Вимога</w:t>
            </w:r>
          </w:p>
          <w:p w:rsidR="00341981" w:rsidRPr="00341981" w:rsidRDefault="00341981" w:rsidP="00891986">
            <w:pPr>
              <w:pStyle w:val="aff4"/>
              <w:spacing w:before="0" w:line="248" w:lineRule="exact"/>
              <w:ind w:firstLine="0"/>
              <w:jc w:val="center"/>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48" w:lineRule="exact"/>
              <w:ind w:firstLine="0"/>
              <w:jc w:val="center"/>
              <w:rPr>
                <w:rFonts w:ascii="Times New Roman" w:hAnsi="Times New Roman"/>
                <w:b/>
                <w:sz w:val="28"/>
                <w:szCs w:val="28"/>
              </w:rPr>
            </w:pPr>
            <w:r w:rsidRPr="00341981">
              <w:rPr>
                <w:rFonts w:ascii="Times New Roman" w:hAnsi="Times New Roman"/>
                <w:b/>
                <w:sz w:val="28"/>
                <w:szCs w:val="28"/>
              </w:rPr>
              <w:t>Компоненти вимоги</w:t>
            </w: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4"/>
              <w:spacing w:before="0" w:beforeAutospacing="0" w:after="0" w:afterAutospacing="0" w:line="248" w:lineRule="exact"/>
              <w:rPr>
                <w:b/>
                <w:sz w:val="28"/>
                <w:szCs w:val="28"/>
                <w:lang w:val="uk-UA"/>
              </w:rPr>
            </w:pPr>
            <w:r w:rsidRPr="00341981">
              <w:rPr>
                <w:b/>
                <w:sz w:val="28"/>
                <w:szCs w:val="28"/>
                <w:lang w:val="uk-UA"/>
              </w:rPr>
              <w:t xml:space="preserve">Лідерство </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1) ведення ділових переговорів;</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2) вміння обґрунтовувати власну позицію;</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3) досягнення кінцевих результатів</w:t>
            </w:r>
          </w:p>
          <w:p w:rsidR="00341981" w:rsidRPr="00341981" w:rsidRDefault="00341981" w:rsidP="00891986">
            <w:pPr>
              <w:pStyle w:val="a4"/>
              <w:spacing w:before="0" w:beforeAutospacing="0" w:after="0" w:afterAutospacing="0" w:line="248" w:lineRule="exact"/>
              <w:rPr>
                <w:sz w:val="28"/>
                <w:szCs w:val="28"/>
                <w:lang w:val="uk-UA"/>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4"/>
              <w:spacing w:before="0" w:beforeAutospacing="0" w:after="0" w:afterAutospacing="0" w:line="248" w:lineRule="exact"/>
              <w:rPr>
                <w:b/>
                <w:sz w:val="28"/>
                <w:szCs w:val="28"/>
                <w:lang w:val="uk-UA"/>
              </w:rPr>
            </w:pPr>
            <w:r w:rsidRPr="00341981">
              <w:rPr>
                <w:b/>
                <w:sz w:val="28"/>
                <w:szCs w:val="28"/>
                <w:lang w:val="uk-UA"/>
              </w:rPr>
              <w:t>Прийняття ефективних рішень</w:t>
            </w:r>
          </w:p>
          <w:p w:rsidR="00341981" w:rsidRPr="00341981" w:rsidRDefault="00341981" w:rsidP="00891986">
            <w:pPr>
              <w:spacing w:line="248" w:lineRule="exact"/>
              <w:rPr>
                <w:rFonts w:ascii="Times New Roman" w:hAnsi="Times New Roman"/>
                <w:szCs w:val="28"/>
                <w:lang w:val="uk-UA"/>
              </w:rPr>
            </w:pPr>
          </w:p>
          <w:p w:rsidR="00341981" w:rsidRPr="00341981" w:rsidRDefault="00341981" w:rsidP="00891986">
            <w:pPr>
              <w:pStyle w:val="a4"/>
              <w:spacing w:before="0" w:beforeAutospacing="0" w:after="0" w:afterAutospacing="0" w:line="248" w:lineRule="exact"/>
              <w:rPr>
                <w:b/>
                <w:sz w:val="28"/>
                <w:szCs w:val="28"/>
                <w:lang w:val="uk-UA"/>
              </w:rPr>
            </w:pP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1) вміння вирішувати комплексні завдання;</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2) ефективно використовувати ресурси (у тому числі фінансові і матеріальні);</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 xml:space="preserve">3) аналіз державної політики та планування заходів </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з її реалізації;</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4) вміння працювати з великими масивами інформації;</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5) вміння працювати при багатозадачності;</w:t>
            </w:r>
          </w:p>
          <w:p w:rsidR="00341981" w:rsidRPr="00341981" w:rsidRDefault="00341981" w:rsidP="00891986">
            <w:pPr>
              <w:spacing w:line="248" w:lineRule="exact"/>
              <w:rPr>
                <w:rFonts w:ascii="Times New Roman" w:hAnsi="Times New Roman"/>
                <w:szCs w:val="28"/>
                <w:lang w:val="uk-UA"/>
              </w:rPr>
            </w:pPr>
            <w:r w:rsidRPr="00341981">
              <w:rPr>
                <w:rFonts w:ascii="Times New Roman" w:hAnsi="Times New Roman"/>
                <w:szCs w:val="28"/>
                <w:lang w:val="uk-UA"/>
              </w:rPr>
              <w:t>6) встановлення цілей, пріоритетів та орієнтирів.</w:t>
            </w:r>
          </w:p>
          <w:p w:rsidR="00341981" w:rsidRPr="00341981" w:rsidRDefault="00341981" w:rsidP="00891986">
            <w:pPr>
              <w:spacing w:line="248" w:lineRule="exact"/>
              <w:rPr>
                <w:rFonts w:ascii="Times New Roman" w:hAnsi="Times New Roman"/>
                <w:szCs w:val="28"/>
                <w:lang w:val="uk-UA"/>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4"/>
              <w:spacing w:before="0" w:beforeAutospacing="0" w:after="0" w:afterAutospacing="0" w:line="248" w:lineRule="exact"/>
              <w:rPr>
                <w:b/>
                <w:sz w:val="28"/>
                <w:szCs w:val="28"/>
                <w:lang w:val="uk-UA"/>
              </w:rPr>
            </w:pPr>
            <w:r w:rsidRPr="00341981">
              <w:rPr>
                <w:b/>
                <w:sz w:val="28"/>
                <w:szCs w:val="28"/>
                <w:lang w:val="uk-UA"/>
              </w:rPr>
              <w:t>Комунікації та взаємодія</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1) вміння ефективної комунікації та публічних виступів;</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2) співпраця та налагодження партнерської взаємодії;</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3) відкритість</w:t>
            </w:r>
          </w:p>
          <w:p w:rsidR="00341981" w:rsidRPr="00341981" w:rsidRDefault="00341981" w:rsidP="00891986">
            <w:pPr>
              <w:pStyle w:val="a4"/>
              <w:spacing w:before="0" w:beforeAutospacing="0" w:after="0" w:afterAutospacing="0" w:line="248" w:lineRule="exact"/>
              <w:rPr>
                <w:sz w:val="28"/>
                <w:szCs w:val="28"/>
                <w:lang w:val="uk-UA"/>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4"/>
              <w:spacing w:before="0" w:beforeAutospacing="0" w:after="0" w:afterAutospacing="0" w:line="248" w:lineRule="exact"/>
              <w:rPr>
                <w:b/>
                <w:sz w:val="28"/>
                <w:szCs w:val="28"/>
                <w:lang w:val="uk-UA"/>
              </w:rPr>
            </w:pPr>
            <w:r w:rsidRPr="00341981">
              <w:rPr>
                <w:b/>
                <w:sz w:val="28"/>
                <w:szCs w:val="28"/>
                <w:lang w:val="uk-UA"/>
              </w:rPr>
              <w:t>Впровадження змін</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1) реалізація плану змін;</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2) здатність підтримувати зміни та працювати з реакцією на них;</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3) оцінка ефективності здійснених змін</w:t>
            </w:r>
          </w:p>
          <w:p w:rsidR="00341981" w:rsidRPr="00341981" w:rsidRDefault="00341981" w:rsidP="00891986">
            <w:pPr>
              <w:pStyle w:val="a4"/>
              <w:spacing w:before="0" w:beforeAutospacing="0" w:after="0" w:afterAutospacing="0" w:line="248" w:lineRule="exact"/>
              <w:rPr>
                <w:sz w:val="28"/>
                <w:szCs w:val="28"/>
                <w:lang w:val="uk-UA"/>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48" w:lineRule="exact"/>
              <w:ind w:firstLine="0"/>
              <w:rPr>
                <w:rFonts w:ascii="Times New Roman" w:hAnsi="Times New Roman"/>
                <w:b/>
                <w:color w:val="000000"/>
                <w:sz w:val="28"/>
                <w:szCs w:val="28"/>
              </w:rPr>
            </w:pPr>
            <w:r w:rsidRPr="00341981">
              <w:rPr>
                <w:rFonts w:ascii="Times New Roman" w:hAnsi="Times New Roman"/>
                <w:b/>
                <w:color w:val="000000"/>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4"/>
              <w:spacing w:before="0" w:beforeAutospacing="0" w:after="0" w:afterAutospacing="0" w:line="248" w:lineRule="exact"/>
              <w:rPr>
                <w:b/>
                <w:sz w:val="28"/>
                <w:szCs w:val="28"/>
                <w:lang w:val="uk-UA"/>
              </w:rPr>
            </w:pPr>
            <w:r w:rsidRPr="00341981">
              <w:rPr>
                <w:b/>
                <w:sz w:val="28"/>
                <w:szCs w:val="28"/>
                <w:lang w:val="uk-UA"/>
              </w:rPr>
              <w:t>Управління організацією роботи та персоналом</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1) організація і контроль роботи;</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2) управління проектами;</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3) вміння працювати в команді та керувати командою;</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4) оцінка і розвиток підлеглих;</w:t>
            </w:r>
          </w:p>
          <w:p w:rsidR="00341981" w:rsidRPr="00341981" w:rsidRDefault="00341981" w:rsidP="00891986">
            <w:pPr>
              <w:pStyle w:val="a4"/>
              <w:spacing w:before="0" w:beforeAutospacing="0" w:after="0" w:afterAutospacing="0" w:line="248" w:lineRule="exact"/>
              <w:rPr>
                <w:sz w:val="28"/>
                <w:szCs w:val="28"/>
                <w:lang w:val="uk-UA"/>
              </w:rPr>
            </w:pPr>
            <w:r w:rsidRPr="00341981">
              <w:rPr>
                <w:sz w:val="28"/>
                <w:szCs w:val="28"/>
                <w:lang w:val="uk-UA"/>
              </w:rPr>
              <w:t>5) вміння розв'язання конфліктів</w:t>
            </w:r>
            <w:bookmarkStart w:id="8" w:name="n75"/>
            <w:bookmarkStart w:id="9" w:name="n76"/>
            <w:bookmarkEnd w:id="8"/>
            <w:bookmarkEnd w:id="9"/>
          </w:p>
        </w:tc>
      </w:tr>
    </w:tbl>
    <w:p w:rsidR="00341981" w:rsidRPr="00341981" w:rsidRDefault="00341981" w:rsidP="00341981">
      <w:pPr>
        <w:tabs>
          <w:tab w:val="left" w:pos="4320"/>
        </w:tabs>
        <w:spacing w:line="260" w:lineRule="exact"/>
        <w:rPr>
          <w:rFonts w:ascii="Times New Roman" w:hAnsi="Times New Roman"/>
          <w:color w:val="000000"/>
          <w:lang w:val="uk-UA"/>
        </w:rPr>
      </w:pPr>
      <w:r w:rsidRPr="00341981">
        <w:rPr>
          <w:rFonts w:ascii="Times New Roman" w:hAnsi="Times New Roman"/>
          <w:color w:val="000000"/>
          <w:lang w:val="uk-UA"/>
        </w:rPr>
        <w:tab/>
      </w:r>
    </w:p>
    <w:p w:rsidR="00341981" w:rsidRPr="00341981" w:rsidRDefault="00341981" w:rsidP="00341981">
      <w:pPr>
        <w:tabs>
          <w:tab w:val="left" w:pos="4320"/>
        </w:tabs>
        <w:spacing w:line="260" w:lineRule="exact"/>
        <w:rPr>
          <w:rFonts w:ascii="Times New Roman" w:hAnsi="Times New Roman"/>
          <w:color w:val="000000"/>
          <w:lang w:val="uk-UA"/>
        </w:rPr>
      </w:pPr>
    </w:p>
    <w:p w:rsidR="00341981" w:rsidRPr="00341981" w:rsidRDefault="00341981" w:rsidP="00341981">
      <w:pPr>
        <w:tabs>
          <w:tab w:val="left" w:pos="4320"/>
        </w:tabs>
        <w:spacing w:line="260" w:lineRule="exact"/>
        <w:rPr>
          <w:rFonts w:ascii="Times New Roman" w:hAnsi="Times New Roman"/>
          <w:color w:val="000000"/>
          <w:lang w:val="uk-UA"/>
        </w:rPr>
      </w:pPr>
    </w:p>
    <w:p w:rsidR="00341981" w:rsidRPr="00341981" w:rsidRDefault="00341981" w:rsidP="00341981">
      <w:pPr>
        <w:tabs>
          <w:tab w:val="left" w:pos="4320"/>
        </w:tabs>
        <w:spacing w:line="260" w:lineRule="exact"/>
        <w:rPr>
          <w:rFonts w:ascii="Times New Roman" w:hAnsi="Times New Roman"/>
          <w:color w:val="000000"/>
          <w:lang w:val="uk-UA"/>
        </w:rPr>
      </w:pPr>
    </w:p>
    <w:p w:rsidR="00341981" w:rsidRPr="00341981" w:rsidRDefault="00341981" w:rsidP="00341981">
      <w:pPr>
        <w:tabs>
          <w:tab w:val="left" w:pos="4320"/>
        </w:tabs>
        <w:spacing w:line="260" w:lineRule="exact"/>
        <w:rPr>
          <w:rFonts w:ascii="Times New Roman" w:hAnsi="Times New Roman"/>
          <w:color w:val="000000"/>
          <w:lang w:val="uk-UA"/>
        </w:rPr>
      </w:pPr>
      <w:r w:rsidRPr="00341981">
        <w:rPr>
          <w:rFonts w:ascii="Times New Roman" w:hAnsi="Times New Roman"/>
          <w:color w:val="000000"/>
          <w:lang w:val="uk-UA"/>
        </w:rPr>
        <w:tab/>
        <w:t xml:space="preserve"> 5</w:t>
      </w:r>
    </w:p>
    <w:p w:rsidR="00341981" w:rsidRPr="00341981" w:rsidRDefault="00341981" w:rsidP="00341981">
      <w:pPr>
        <w:tabs>
          <w:tab w:val="left" w:pos="4320"/>
        </w:tabs>
        <w:spacing w:line="260" w:lineRule="exact"/>
        <w:ind w:left="-142"/>
        <w:rPr>
          <w:rFonts w:ascii="Times New Roman" w:hAnsi="Times New Roman"/>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rPr>
                <w:rFonts w:ascii="Times New Roman" w:hAnsi="Times New Roman"/>
                <w:b/>
                <w:color w:val="000000"/>
                <w:sz w:val="28"/>
                <w:szCs w:val="28"/>
              </w:rPr>
            </w:pPr>
            <w:r w:rsidRPr="00341981">
              <w:rPr>
                <w:rFonts w:ascii="Times New Roman" w:hAnsi="Times New Roman"/>
                <w:b/>
                <w:color w:val="000000"/>
                <w:sz w:val="28"/>
                <w:szCs w:val="28"/>
              </w:rPr>
              <w:t>6.</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60" w:lineRule="exact"/>
              <w:rPr>
                <w:rFonts w:ascii="Times New Roman" w:hAnsi="Times New Roman"/>
                <w:b/>
                <w:szCs w:val="28"/>
                <w:lang w:val="uk-UA"/>
              </w:rPr>
            </w:pPr>
            <w:r w:rsidRPr="00341981">
              <w:rPr>
                <w:rFonts w:ascii="Times New Roman" w:hAnsi="Times New Roman"/>
                <w:b/>
                <w:szCs w:val="28"/>
                <w:lang w:val="uk-UA"/>
              </w:rPr>
              <w:t>Особистісні компетенції</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1) аналітичні здібності;</w:t>
            </w:r>
          </w:p>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2) дисципліна і системність;</w:t>
            </w:r>
          </w:p>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3) інноваційність та креативність;</w:t>
            </w:r>
          </w:p>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4) самоорганізація та орієнтація на розвиток;</w:t>
            </w:r>
          </w:p>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5) дипломатичність та гнучкість;</w:t>
            </w:r>
          </w:p>
          <w:p w:rsidR="00341981" w:rsidRPr="00341981" w:rsidRDefault="00341981" w:rsidP="00891986">
            <w:pPr>
              <w:pStyle w:val="a4"/>
              <w:spacing w:before="0" w:beforeAutospacing="0" w:after="0" w:afterAutospacing="0" w:line="260" w:lineRule="exact"/>
              <w:rPr>
                <w:sz w:val="28"/>
                <w:szCs w:val="28"/>
                <w:lang w:val="uk-UA"/>
              </w:rPr>
            </w:pPr>
            <w:r w:rsidRPr="00341981">
              <w:rPr>
                <w:sz w:val="28"/>
                <w:szCs w:val="28"/>
                <w:lang w:val="uk-UA"/>
              </w:rPr>
              <w:t>6) незалежність та ініціативність;</w:t>
            </w:r>
          </w:p>
          <w:p w:rsidR="00341981" w:rsidRPr="00341981" w:rsidRDefault="00341981" w:rsidP="00891986">
            <w:pPr>
              <w:pStyle w:val="aff4"/>
              <w:spacing w:before="0" w:line="260" w:lineRule="exact"/>
              <w:ind w:firstLine="0"/>
              <w:jc w:val="left"/>
              <w:rPr>
                <w:rFonts w:ascii="Times New Roman" w:hAnsi="Times New Roman"/>
                <w:sz w:val="28"/>
                <w:szCs w:val="28"/>
              </w:rPr>
            </w:pPr>
            <w:r w:rsidRPr="00341981">
              <w:rPr>
                <w:rFonts w:ascii="Times New Roman" w:hAnsi="Times New Roman"/>
                <w:sz w:val="28"/>
                <w:szCs w:val="28"/>
              </w:rPr>
              <w:t>7) вміння працювати в стресових ситуаціях</w:t>
            </w:r>
          </w:p>
          <w:p w:rsidR="00341981" w:rsidRPr="00341981" w:rsidRDefault="00341981" w:rsidP="00891986">
            <w:pPr>
              <w:pStyle w:val="aff4"/>
              <w:spacing w:before="0" w:line="260" w:lineRule="exact"/>
              <w:ind w:firstLine="0"/>
              <w:jc w:val="left"/>
              <w:rPr>
                <w:rFonts w:ascii="Times New Roman" w:hAnsi="Times New Roman"/>
                <w:sz w:val="28"/>
                <w:szCs w:val="28"/>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rPr>
                <w:rFonts w:ascii="Times New Roman" w:hAnsi="Times New Roman"/>
                <w:b/>
                <w:sz w:val="28"/>
                <w:szCs w:val="28"/>
              </w:rPr>
            </w:pPr>
            <w:r w:rsidRPr="00341981">
              <w:rPr>
                <w:rFonts w:ascii="Times New Roman" w:hAnsi="Times New Roman"/>
                <w:b/>
                <w:sz w:val="28"/>
                <w:szCs w:val="28"/>
              </w:rPr>
              <w:t>7.</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jc w:val="left"/>
              <w:rPr>
                <w:rFonts w:ascii="Times New Roman" w:hAnsi="Times New Roman"/>
                <w:b/>
                <w:sz w:val="28"/>
                <w:szCs w:val="28"/>
              </w:rPr>
            </w:pPr>
            <w:r w:rsidRPr="00341981">
              <w:rPr>
                <w:rStyle w:val="af1"/>
                <w:rFonts w:ascii="Times New Roman" w:hAnsi="Times New Roman"/>
                <w:sz w:val="28"/>
                <w:szCs w:val="28"/>
              </w:rPr>
              <w:t>Знання сучасних інформаційних технологій</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spacing w:line="260" w:lineRule="exact"/>
              <w:jc w:val="both"/>
              <w:rPr>
                <w:rStyle w:val="af1"/>
                <w:rFonts w:ascii="Times New Roman" w:hAnsi="Times New Roman"/>
                <w:b w:val="0"/>
                <w:szCs w:val="28"/>
                <w:lang w:val="uk-UA"/>
              </w:rPr>
            </w:pPr>
            <w:r w:rsidRPr="00341981">
              <w:rPr>
                <w:rStyle w:val="af1"/>
                <w:rFonts w:ascii="Times New Roman" w:hAnsi="Times New Roman"/>
                <w:b w:val="0"/>
                <w:szCs w:val="28"/>
                <w:lang w:val="uk-UA"/>
              </w:rPr>
              <w:t xml:space="preserve">Володіння комп’ютером на рівні досвідченого користувача. Досвід роботи з офісним пакетом Microsoft Office (Word, Excel, Power Point) або з альтернативним пакетом Open Office, Libre Office. Навички роботи з інформаційно-пошуковими системами в мережі Інтернет. </w:t>
            </w:r>
          </w:p>
          <w:p w:rsidR="00341981" w:rsidRPr="00341981" w:rsidRDefault="00341981" w:rsidP="00891986">
            <w:pPr>
              <w:pStyle w:val="aff4"/>
              <w:spacing w:before="0" w:line="260" w:lineRule="exact"/>
              <w:ind w:firstLine="0"/>
              <w:jc w:val="left"/>
              <w:rPr>
                <w:rFonts w:ascii="Times New Roman" w:hAnsi="Times New Roman"/>
                <w:sz w:val="28"/>
                <w:szCs w:val="28"/>
              </w:rPr>
            </w:pPr>
          </w:p>
        </w:tc>
      </w:tr>
      <w:tr w:rsidR="00341981" w:rsidRPr="00341981" w:rsidTr="00891986">
        <w:tc>
          <w:tcPr>
            <w:tcW w:w="9854" w:type="dxa"/>
            <w:gridSpan w:val="3"/>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spacing w:line="260" w:lineRule="exact"/>
              <w:jc w:val="center"/>
              <w:rPr>
                <w:rFonts w:ascii="Times New Roman" w:hAnsi="Times New Roman"/>
                <w:b/>
                <w:color w:val="000000"/>
                <w:szCs w:val="28"/>
                <w:lang w:val="uk-UA"/>
              </w:rPr>
            </w:pPr>
          </w:p>
          <w:p w:rsidR="00341981" w:rsidRPr="00341981" w:rsidRDefault="00341981" w:rsidP="00891986">
            <w:pPr>
              <w:spacing w:line="260" w:lineRule="exact"/>
              <w:jc w:val="center"/>
              <w:rPr>
                <w:rFonts w:ascii="Times New Roman" w:hAnsi="Times New Roman"/>
                <w:b/>
                <w:color w:val="000000"/>
                <w:szCs w:val="28"/>
                <w:lang w:val="uk-UA"/>
              </w:rPr>
            </w:pPr>
            <w:r w:rsidRPr="00341981">
              <w:rPr>
                <w:rFonts w:ascii="Times New Roman" w:hAnsi="Times New Roman"/>
                <w:b/>
                <w:color w:val="000000"/>
                <w:szCs w:val="28"/>
                <w:lang w:val="uk-UA"/>
              </w:rPr>
              <w:t>Професійні знання</w:t>
            </w:r>
          </w:p>
          <w:p w:rsidR="00341981" w:rsidRPr="00341981" w:rsidRDefault="00341981" w:rsidP="00891986">
            <w:pPr>
              <w:spacing w:line="260" w:lineRule="exact"/>
              <w:jc w:val="center"/>
              <w:rPr>
                <w:rFonts w:ascii="Times New Roman" w:hAnsi="Times New Roman"/>
                <w:b/>
                <w:color w:val="000000"/>
                <w:szCs w:val="28"/>
                <w:lang w:val="uk-UA"/>
              </w:rPr>
            </w:pPr>
          </w:p>
        </w:tc>
      </w:tr>
      <w:tr w:rsidR="00341981" w:rsidRPr="00341981" w:rsidTr="00891986">
        <w:tc>
          <w:tcPr>
            <w:tcW w:w="2802" w:type="dxa"/>
            <w:gridSpan w:val="2"/>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jc w:val="center"/>
              <w:rPr>
                <w:rFonts w:ascii="Times New Roman" w:hAnsi="Times New Roman"/>
                <w:b/>
                <w:color w:val="000000"/>
                <w:sz w:val="28"/>
                <w:szCs w:val="28"/>
              </w:rPr>
            </w:pPr>
            <w:r w:rsidRPr="00341981">
              <w:rPr>
                <w:rFonts w:ascii="Times New Roman" w:hAnsi="Times New Roman"/>
                <w:b/>
                <w:color w:val="000000"/>
                <w:sz w:val="28"/>
                <w:szCs w:val="28"/>
              </w:rPr>
              <w:t>Вимога</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spacing w:before="0" w:line="260" w:lineRule="exact"/>
              <w:ind w:firstLine="0"/>
              <w:jc w:val="center"/>
              <w:rPr>
                <w:rFonts w:ascii="Times New Roman" w:hAnsi="Times New Roman"/>
                <w:b/>
                <w:color w:val="000000"/>
                <w:sz w:val="28"/>
                <w:szCs w:val="28"/>
              </w:rPr>
            </w:pPr>
            <w:r w:rsidRPr="00341981">
              <w:rPr>
                <w:rFonts w:ascii="Times New Roman" w:hAnsi="Times New Roman"/>
                <w:b/>
                <w:color w:val="000000"/>
                <w:sz w:val="28"/>
                <w:szCs w:val="28"/>
              </w:rPr>
              <w:t>Компоненти вимоги</w:t>
            </w:r>
          </w:p>
          <w:p w:rsidR="00341981" w:rsidRPr="00341981" w:rsidRDefault="00341981" w:rsidP="00891986">
            <w:pPr>
              <w:pStyle w:val="aff4"/>
              <w:spacing w:before="0" w:line="260" w:lineRule="exact"/>
              <w:ind w:firstLine="0"/>
              <w:jc w:val="center"/>
              <w:rPr>
                <w:rFonts w:ascii="Times New Roman" w:hAnsi="Times New Roman"/>
                <w:b/>
                <w:color w:val="000000"/>
                <w:sz w:val="28"/>
                <w:szCs w:val="28"/>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rPr>
                <w:rFonts w:ascii="Times New Roman" w:hAnsi="Times New Roman"/>
                <w:b/>
                <w:color w:val="000000"/>
                <w:sz w:val="28"/>
                <w:szCs w:val="28"/>
              </w:rPr>
            </w:pPr>
            <w:r w:rsidRPr="00341981">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jc w:val="left"/>
              <w:rPr>
                <w:rFonts w:ascii="Times New Roman" w:hAnsi="Times New Roman"/>
                <w:b/>
                <w:sz w:val="28"/>
                <w:szCs w:val="28"/>
              </w:rPr>
            </w:pPr>
            <w:r w:rsidRPr="00341981">
              <w:rPr>
                <w:rFonts w:ascii="Times New Roman" w:hAnsi="Times New Roman"/>
                <w:b/>
                <w:sz w:val="28"/>
                <w:szCs w:val="28"/>
              </w:rPr>
              <w:t>Знання законодавства</w:t>
            </w: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pStyle w:val="aff4"/>
              <w:tabs>
                <w:tab w:val="left" w:pos="210"/>
              </w:tabs>
              <w:spacing w:before="0" w:line="260" w:lineRule="exact"/>
              <w:ind w:firstLine="0"/>
              <w:jc w:val="left"/>
              <w:rPr>
                <w:rStyle w:val="rvts0"/>
                <w:rFonts w:ascii="Times New Roman" w:hAnsi="Times New Roman"/>
                <w:sz w:val="28"/>
                <w:szCs w:val="28"/>
              </w:rPr>
            </w:pPr>
            <w:r w:rsidRPr="00341981">
              <w:rPr>
                <w:rStyle w:val="rvts0"/>
                <w:rFonts w:ascii="Times New Roman" w:hAnsi="Times New Roman"/>
                <w:sz w:val="28"/>
                <w:szCs w:val="28"/>
              </w:rPr>
              <w:t xml:space="preserve">Конституції України; </w:t>
            </w:r>
            <w:r w:rsidRPr="00341981">
              <w:rPr>
                <w:rFonts w:ascii="Times New Roman" w:hAnsi="Times New Roman"/>
                <w:sz w:val="28"/>
                <w:szCs w:val="28"/>
              </w:rPr>
              <w:br/>
            </w:r>
            <w:r w:rsidRPr="00341981">
              <w:rPr>
                <w:rStyle w:val="rvts0"/>
                <w:rFonts w:ascii="Times New Roman" w:hAnsi="Times New Roman"/>
                <w:sz w:val="28"/>
                <w:szCs w:val="28"/>
              </w:rPr>
              <w:t>Законів України:</w:t>
            </w:r>
          </w:p>
          <w:p w:rsidR="00341981" w:rsidRPr="00341981" w:rsidRDefault="00341981" w:rsidP="00891986">
            <w:pPr>
              <w:pStyle w:val="aff4"/>
              <w:tabs>
                <w:tab w:val="left" w:pos="210"/>
              </w:tabs>
              <w:spacing w:before="0" w:line="260" w:lineRule="exact"/>
              <w:ind w:firstLine="0"/>
              <w:jc w:val="left"/>
              <w:rPr>
                <w:rStyle w:val="rvts0"/>
                <w:rFonts w:ascii="Times New Roman" w:hAnsi="Times New Roman"/>
                <w:sz w:val="28"/>
                <w:szCs w:val="28"/>
              </w:rPr>
            </w:pPr>
            <w:r w:rsidRPr="00341981">
              <w:rPr>
                <w:rStyle w:val="rvts0"/>
                <w:rFonts w:ascii="Times New Roman" w:hAnsi="Times New Roman"/>
                <w:sz w:val="28"/>
                <w:szCs w:val="28"/>
              </w:rPr>
              <w:t xml:space="preserve">„Про державну службу”; </w:t>
            </w:r>
            <w:r w:rsidRPr="00341981">
              <w:rPr>
                <w:rFonts w:ascii="Times New Roman" w:hAnsi="Times New Roman"/>
                <w:sz w:val="28"/>
                <w:szCs w:val="28"/>
              </w:rPr>
              <w:br/>
            </w:r>
            <w:r w:rsidRPr="00341981">
              <w:rPr>
                <w:rStyle w:val="rvts0"/>
                <w:rFonts w:ascii="Times New Roman" w:hAnsi="Times New Roman"/>
                <w:sz w:val="28"/>
                <w:szCs w:val="28"/>
              </w:rPr>
              <w:t>„Про запобігання корупції”.</w:t>
            </w:r>
          </w:p>
          <w:p w:rsidR="00341981" w:rsidRPr="00341981" w:rsidRDefault="00341981" w:rsidP="00891986">
            <w:pPr>
              <w:widowControl w:val="0"/>
              <w:spacing w:line="260" w:lineRule="exact"/>
              <w:jc w:val="both"/>
              <w:rPr>
                <w:rFonts w:ascii="Times New Roman" w:hAnsi="Times New Roman"/>
                <w:szCs w:val="28"/>
                <w:lang w:val="uk-UA"/>
              </w:rPr>
            </w:pPr>
          </w:p>
        </w:tc>
      </w:tr>
      <w:tr w:rsidR="00341981" w:rsidRPr="00341981" w:rsidTr="00891986">
        <w:tc>
          <w:tcPr>
            <w:tcW w:w="534"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rPr>
                <w:rFonts w:ascii="Times New Roman" w:hAnsi="Times New Roman"/>
                <w:b/>
                <w:color w:val="000000"/>
                <w:sz w:val="28"/>
                <w:szCs w:val="28"/>
              </w:rPr>
            </w:pPr>
            <w:r w:rsidRPr="00341981">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341981" w:rsidRPr="00341981" w:rsidRDefault="00341981" w:rsidP="00891986">
            <w:pPr>
              <w:pStyle w:val="aff4"/>
              <w:spacing w:before="0" w:line="260" w:lineRule="exact"/>
              <w:ind w:firstLine="0"/>
              <w:jc w:val="left"/>
              <w:rPr>
                <w:rFonts w:ascii="Times New Roman" w:hAnsi="Times New Roman"/>
                <w:b/>
                <w:sz w:val="28"/>
                <w:szCs w:val="28"/>
              </w:rPr>
            </w:pPr>
            <w:r w:rsidRPr="00341981">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341981" w:rsidRPr="00341981" w:rsidRDefault="00341981" w:rsidP="00891986">
            <w:pPr>
              <w:pStyle w:val="aff4"/>
              <w:spacing w:before="0" w:line="260" w:lineRule="exact"/>
              <w:ind w:firstLine="0"/>
              <w:jc w:val="left"/>
              <w:rPr>
                <w:rFonts w:ascii="Times New Roman" w:hAnsi="Times New Roman"/>
                <w:b/>
                <w:color w:val="000000"/>
                <w:sz w:val="28"/>
                <w:szCs w:val="28"/>
              </w:rPr>
            </w:pPr>
          </w:p>
        </w:tc>
        <w:tc>
          <w:tcPr>
            <w:tcW w:w="7052" w:type="dxa"/>
            <w:tcBorders>
              <w:top w:val="single" w:sz="4" w:space="0" w:color="auto"/>
              <w:left w:val="single" w:sz="4" w:space="0" w:color="auto"/>
              <w:bottom w:val="single" w:sz="4" w:space="0" w:color="auto"/>
              <w:right w:val="single" w:sz="4" w:space="0" w:color="auto"/>
            </w:tcBorders>
          </w:tcPr>
          <w:p w:rsidR="00341981" w:rsidRPr="00341981" w:rsidRDefault="00341981" w:rsidP="00891986">
            <w:pPr>
              <w:tabs>
                <w:tab w:val="left" w:pos="210"/>
              </w:tabs>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 xml:space="preserve">Закони України: </w:t>
            </w:r>
          </w:p>
          <w:p w:rsidR="00341981" w:rsidRPr="00341981" w:rsidRDefault="00341981" w:rsidP="00891986">
            <w:pPr>
              <w:tabs>
                <w:tab w:val="left" w:pos="210"/>
              </w:tabs>
              <w:spacing w:line="260" w:lineRule="exact"/>
              <w:jc w:val="both"/>
              <w:rPr>
                <w:rFonts w:ascii="Times New Roman" w:hAnsi="Times New Roman"/>
                <w:bCs/>
                <w:szCs w:val="28"/>
                <w:lang w:val="uk-UA"/>
              </w:rPr>
            </w:pPr>
            <w:r w:rsidRPr="00341981">
              <w:rPr>
                <w:rFonts w:ascii="Times New Roman" w:hAnsi="Times New Roman"/>
                <w:bCs/>
                <w:szCs w:val="28"/>
                <w:lang w:val="uk-UA"/>
              </w:rPr>
              <w:t>„</w:t>
            </w:r>
            <w:r w:rsidRPr="00341981">
              <w:rPr>
                <w:rFonts w:ascii="Times New Roman" w:hAnsi="Times New Roman"/>
                <w:szCs w:val="28"/>
                <w:lang w:val="uk-UA"/>
              </w:rPr>
              <w:t>Про місцеві державні адміністрації</w:t>
            </w:r>
            <w:r w:rsidRPr="00341981">
              <w:rPr>
                <w:rFonts w:ascii="Times New Roman" w:hAnsi="Times New Roman"/>
                <w:bCs/>
                <w:szCs w:val="28"/>
                <w:lang w:val="uk-UA"/>
              </w:rPr>
              <w:t>”;</w:t>
            </w:r>
          </w:p>
          <w:p w:rsidR="00341981" w:rsidRPr="00341981" w:rsidRDefault="00341981" w:rsidP="00891986">
            <w:pPr>
              <w:spacing w:line="260" w:lineRule="exact"/>
              <w:rPr>
                <w:rFonts w:ascii="Times New Roman" w:hAnsi="Times New Roman"/>
                <w:color w:val="000000"/>
                <w:szCs w:val="28"/>
                <w:lang w:val="uk-UA"/>
              </w:rPr>
            </w:pPr>
            <w:r w:rsidRPr="00341981">
              <w:rPr>
                <w:rFonts w:ascii="Times New Roman" w:hAnsi="Times New Roman"/>
                <w:color w:val="000000"/>
                <w:szCs w:val="28"/>
                <w:lang w:val="uk-UA"/>
              </w:rPr>
              <w:t>„Про місцеве самоврядування в Україні</w:t>
            </w:r>
            <w:r w:rsidRPr="00341981">
              <w:rPr>
                <w:rFonts w:ascii="Times New Roman" w:hAnsi="Times New Roman"/>
                <w:bCs/>
                <w:color w:val="000000"/>
                <w:szCs w:val="28"/>
                <w:lang w:val="uk-UA"/>
              </w:rPr>
              <w:t>”</w:t>
            </w:r>
            <w:r w:rsidRPr="00341981">
              <w:rPr>
                <w:rFonts w:ascii="Times New Roman" w:hAnsi="Times New Roman"/>
                <w:color w:val="000000"/>
                <w:szCs w:val="28"/>
                <w:lang w:val="uk-UA"/>
              </w:rPr>
              <w:t>;</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очищення влади”;</w:t>
            </w:r>
          </w:p>
          <w:p w:rsidR="00341981" w:rsidRPr="00341981" w:rsidRDefault="00341981" w:rsidP="00891986">
            <w:pPr>
              <w:widowControl w:val="0"/>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звернення громадян”;</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оборону України”;</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військовий обов’язок і військову службу”;</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основи національної безпеки України”;</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Національну поліцію”;</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„Про соціальний і правовий захист військовослужбовців та членів їх сімей”;</w:t>
            </w:r>
          </w:p>
          <w:p w:rsidR="00341981" w:rsidRPr="00341981" w:rsidRDefault="00341981" w:rsidP="00891986">
            <w:pPr>
              <w:spacing w:line="260" w:lineRule="exact"/>
              <w:jc w:val="both"/>
              <w:rPr>
                <w:rFonts w:ascii="Times New Roman" w:hAnsi="Times New Roman"/>
                <w:color w:val="000000"/>
                <w:szCs w:val="28"/>
                <w:lang w:val="uk-UA"/>
              </w:rPr>
            </w:pPr>
            <w:r w:rsidRPr="00341981">
              <w:rPr>
                <w:rFonts w:ascii="Times New Roman" w:hAnsi="Times New Roman"/>
                <w:color w:val="000000"/>
                <w:szCs w:val="28"/>
                <w:lang w:val="uk-UA"/>
              </w:rPr>
              <w:t>інші закони,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стосуються питань реалізації державної політики у сфері оборонної роботи і взаємодії з правоохоронними органами.</w:t>
            </w:r>
          </w:p>
        </w:tc>
      </w:tr>
    </w:tbl>
    <w:p w:rsidR="00341981" w:rsidRPr="00341981" w:rsidRDefault="00341981" w:rsidP="00341981">
      <w:pPr>
        <w:spacing w:line="260" w:lineRule="exact"/>
        <w:ind w:left="-142"/>
        <w:jc w:val="both"/>
        <w:rPr>
          <w:rFonts w:ascii="Times New Roman" w:hAnsi="Times New Roman"/>
          <w:b/>
          <w:color w:val="000000"/>
          <w:szCs w:val="28"/>
          <w:lang w:val="uk-UA"/>
        </w:rPr>
      </w:pPr>
    </w:p>
    <w:p w:rsidR="00341981" w:rsidRPr="00341981" w:rsidRDefault="00341981" w:rsidP="00341981">
      <w:pPr>
        <w:spacing w:line="260" w:lineRule="exact"/>
        <w:ind w:left="-142"/>
        <w:jc w:val="both"/>
        <w:rPr>
          <w:rFonts w:ascii="Times New Roman" w:hAnsi="Times New Roman"/>
          <w:b/>
          <w:color w:val="000000"/>
          <w:szCs w:val="28"/>
          <w:lang w:val="uk-UA"/>
        </w:rPr>
      </w:pPr>
    </w:p>
    <w:p w:rsidR="00341981" w:rsidRPr="00341981" w:rsidRDefault="00341981" w:rsidP="00341981">
      <w:pPr>
        <w:spacing w:line="260" w:lineRule="exact"/>
        <w:ind w:left="-142"/>
        <w:jc w:val="both"/>
        <w:rPr>
          <w:rFonts w:ascii="Times New Roman" w:hAnsi="Times New Roman"/>
          <w:b/>
          <w:color w:val="000000"/>
          <w:szCs w:val="28"/>
          <w:lang w:val="uk-UA"/>
        </w:rPr>
      </w:pPr>
    </w:p>
    <w:p w:rsidR="00341981" w:rsidRPr="00341981" w:rsidRDefault="00341981" w:rsidP="00341981">
      <w:pPr>
        <w:spacing w:line="260" w:lineRule="exact"/>
        <w:ind w:left="-142"/>
        <w:jc w:val="both"/>
        <w:rPr>
          <w:rFonts w:ascii="Times New Roman" w:hAnsi="Times New Roman"/>
          <w:b/>
          <w:color w:val="000000"/>
          <w:szCs w:val="28"/>
          <w:lang w:val="uk-UA"/>
        </w:rPr>
      </w:pPr>
      <w:r w:rsidRPr="00341981">
        <w:rPr>
          <w:rFonts w:ascii="Times New Roman" w:hAnsi="Times New Roman"/>
          <w:b/>
          <w:color w:val="000000"/>
          <w:szCs w:val="28"/>
          <w:lang w:val="uk-UA"/>
        </w:rPr>
        <w:t>Керівник апарату адміністрації</w:t>
      </w:r>
      <w:r w:rsidRPr="00341981">
        <w:rPr>
          <w:rFonts w:ascii="Times New Roman" w:hAnsi="Times New Roman"/>
          <w:b/>
          <w:color w:val="000000"/>
          <w:szCs w:val="28"/>
          <w:lang w:val="uk-UA"/>
        </w:rPr>
        <w:tab/>
      </w:r>
      <w:r w:rsidRPr="00341981">
        <w:rPr>
          <w:rFonts w:ascii="Times New Roman" w:hAnsi="Times New Roman"/>
          <w:b/>
          <w:color w:val="000000"/>
          <w:szCs w:val="28"/>
          <w:lang w:val="uk-UA"/>
        </w:rPr>
        <w:tab/>
        <w:t xml:space="preserve">    </w:t>
      </w:r>
      <w:r w:rsidR="002F2A88">
        <w:rPr>
          <w:rFonts w:ascii="Times New Roman" w:hAnsi="Times New Roman"/>
          <w:b/>
          <w:color w:val="000000"/>
          <w:szCs w:val="28"/>
          <w:lang w:val="uk-UA"/>
        </w:rPr>
        <w:t>(підпис)</w:t>
      </w:r>
      <w:r w:rsidRPr="00341981">
        <w:rPr>
          <w:rFonts w:ascii="Times New Roman" w:hAnsi="Times New Roman"/>
          <w:b/>
          <w:color w:val="000000"/>
          <w:szCs w:val="28"/>
          <w:lang w:val="uk-UA"/>
        </w:rPr>
        <w:t xml:space="preserve">                            Т.Г. Жуль</w:t>
      </w:r>
    </w:p>
    <w:sectPr w:rsidR="00341981" w:rsidRPr="00341981" w:rsidSect="00EC0E89">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9B3" w:rsidRDefault="008969B3">
      <w:r>
        <w:separator/>
      </w:r>
    </w:p>
  </w:endnote>
  <w:endnote w:type="continuationSeparator" w:id="1">
    <w:p w:rsidR="008969B3" w:rsidRDefault="00896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9B3" w:rsidRDefault="008969B3">
      <w:r>
        <w:separator/>
      </w:r>
    </w:p>
  </w:footnote>
  <w:footnote w:type="continuationSeparator" w:id="1">
    <w:p w:rsidR="008969B3" w:rsidRDefault="008969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0">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1">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204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0"/>
  </w:num>
  <w:num w:numId="6">
    <w:abstractNumId w:val="39"/>
  </w:num>
  <w:num w:numId="7">
    <w:abstractNumId w:val="2"/>
  </w:num>
  <w:num w:numId="8">
    <w:abstractNumId w:val="0"/>
  </w:num>
  <w:num w:numId="9">
    <w:abstractNumId w:val="1"/>
  </w:num>
  <w:num w:numId="10">
    <w:abstractNumId w:val="4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14"/>
  </w:num>
  <w:num w:numId="21">
    <w:abstractNumId w:val="35"/>
  </w:num>
  <w:num w:numId="22">
    <w:abstractNumId w:val="3"/>
  </w:num>
  <w:num w:numId="23">
    <w:abstractNumId w:val="4"/>
  </w:num>
  <w:num w:numId="24">
    <w:abstractNumId w:val="20"/>
  </w:num>
  <w:num w:numId="25">
    <w:abstractNumId w:val="5"/>
  </w:num>
  <w:num w:numId="26">
    <w:abstractNumId w:val="33"/>
  </w:num>
  <w:num w:numId="27">
    <w:abstractNumId w:val="9"/>
  </w:num>
  <w:num w:numId="28">
    <w:abstractNumId w:val="15"/>
  </w:num>
  <w:num w:numId="29">
    <w:abstractNumId w:val="31"/>
  </w:num>
  <w:num w:numId="30">
    <w:abstractNumId w:val="36"/>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4"/>
  </w:num>
  <w:num w:numId="40">
    <w:abstractNumId w:val="38"/>
  </w:num>
  <w:num w:numId="41">
    <w:abstractNumId w:val="16"/>
  </w:num>
  <w:num w:numId="42">
    <w:abstractNumId w:val="26"/>
  </w:num>
  <w:num w:numId="43">
    <w:abstractNumId w:val="30"/>
  </w:num>
  <w:num w:numId="44">
    <w:abstractNumId w:val="29"/>
  </w:num>
  <w:num w:numId="45">
    <w:abstractNumId w:val="17"/>
  </w:num>
  <w:num w:numId="46">
    <w:abstractNumId w:val="18"/>
  </w:num>
  <w:num w:numId="4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grammar="clean"/>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320F"/>
    <w:rsid w:val="000342DB"/>
    <w:rsid w:val="0007051C"/>
    <w:rsid w:val="00072913"/>
    <w:rsid w:val="000755A8"/>
    <w:rsid w:val="00082AFA"/>
    <w:rsid w:val="00085854"/>
    <w:rsid w:val="00087A1C"/>
    <w:rsid w:val="0009698A"/>
    <w:rsid w:val="000C00C1"/>
    <w:rsid w:val="000C3878"/>
    <w:rsid w:val="000C3CF1"/>
    <w:rsid w:val="000C5CBA"/>
    <w:rsid w:val="000C7034"/>
    <w:rsid w:val="000D6D37"/>
    <w:rsid w:val="000E15FA"/>
    <w:rsid w:val="000E2361"/>
    <w:rsid w:val="000F4EBC"/>
    <w:rsid w:val="000F6EC1"/>
    <w:rsid w:val="001027D0"/>
    <w:rsid w:val="00146683"/>
    <w:rsid w:val="0014747F"/>
    <w:rsid w:val="00150D35"/>
    <w:rsid w:val="00156DFE"/>
    <w:rsid w:val="001655A8"/>
    <w:rsid w:val="0016659F"/>
    <w:rsid w:val="00167C5F"/>
    <w:rsid w:val="001716C0"/>
    <w:rsid w:val="0018084B"/>
    <w:rsid w:val="00184C2B"/>
    <w:rsid w:val="00192E77"/>
    <w:rsid w:val="00194036"/>
    <w:rsid w:val="00194A04"/>
    <w:rsid w:val="001D218A"/>
    <w:rsid w:val="001D7485"/>
    <w:rsid w:val="001F15A6"/>
    <w:rsid w:val="001F3D6E"/>
    <w:rsid w:val="00216824"/>
    <w:rsid w:val="00216E39"/>
    <w:rsid w:val="00224CEF"/>
    <w:rsid w:val="002360A4"/>
    <w:rsid w:val="00254D01"/>
    <w:rsid w:val="00264ABF"/>
    <w:rsid w:val="00293D93"/>
    <w:rsid w:val="00294DFB"/>
    <w:rsid w:val="00295D7C"/>
    <w:rsid w:val="002979D5"/>
    <w:rsid w:val="002B3F6B"/>
    <w:rsid w:val="002B44A3"/>
    <w:rsid w:val="002C0083"/>
    <w:rsid w:val="002C14F7"/>
    <w:rsid w:val="002C153A"/>
    <w:rsid w:val="002C2420"/>
    <w:rsid w:val="002E3688"/>
    <w:rsid w:val="002E6B44"/>
    <w:rsid w:val="002F2A88"/>
    <w:rsid w:val="002F77EE"/>
    <w:rsid w:val="00302102"/>
    <w:rsid w:val="00317623"/>
    <w:rsid w:val="00321A17"/>
    <w:rsid w:val="00341981"/>
    <w:rsid w:val="00344A87"/>
    <w:rsid w:val="00354444"/>
    <w:rsid w:val="00355F39"/>
    <w:rsid w:val="003610AE"/>
    <w:rsid w:val="0036404B"/>
    <w:rsid w:val="00370F0B"/>
    <w:rsid w:val="0037160A"/>
    <w:rsid w:val="00372BF1"/>
    <w:rsid w:val="00380235"/>
    <w:rsid w:val="0038358F"/>
    <w:rsid w:val="00384323"/>
    <w:rsid w:val="0038560E"/>
    <w:rsid w:val="003863F8"/>
    <w:rsid w:val="0038698F"/>
    <w:rsid w:val="00391902"/>
    <w:rsid w:val="003A074A"/>
    <w:rsid w:val="003A1A3B"/>
    <w:rsid w:val="003A35A0"/>
    <w:rsid w:val="003A7939"/>
    <w:rsid w:val="003B179D"/>
    <w:rsid w:val="003B3737"/>
    <w:rsid w:val="003B4637"/>
    <w:rsid w:val="003B67BC"/>
    <w:rsid w:val="003F6564"/>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D1A80"/>
    <w:rsid w:val="004E103A"/>
    <w:rsid w:val="004E3F9A"/>
    <w:rsid w:val="004F2DBE"/>
    <w:rsid w:val="004F31F1"/>
    <w:rsid w:val="004F4750"/>
    <w:rsid w:val="00501303"/>
    <w:rsid w:val="005060F5"/>
    <w:rsid w:val="0051532A"/>
    <w:rsid w:val="00521865"/>
    <w:rsid w:val="0052508A"/>
    <w:rsid w:val="00532307"/>
    <w:rsid w:val="005612FF"/>
    <w:rsid w:val="00576046"/>
    <w:rsid w:val="005866CD"/>
    <w:rsid w:val="00594DD0"/>
    <w:rsid w:val="0059568E"/>
    <w:rsid w:val="0059724A"/>
    <w:rsid w:val="005A1B84"/>
    <w:rsid w:val="005B070F"/>
    <w:rsid w:val="005B0A9D"/>
    <w:rsid w:val="005B3DD1"/>
    <w:rsid w:val="005C0DE8"/>
    <w:rsid w:val="005C5E92"/>
    <w:rsid w:val="005C7FC5"/>
    <w:rsid w:val="005D4DED"/>
    <w:rsid w:val="005D6DB2"/>
    <w:rsid w:val="005E0B8F"/>
    <w:rsid w:val="005F2AF6"/>
    <w:rsid w:val="00601CC4"/>
    <w:rsid w:val="00602C91"/>
    <w:rsid w:val="00612F72"/>
    <w:rsid w:val="00613649"/>
    <w:rsid w:val="0062015A"/>
    <w:rsid w:val="00623170"/>
    <w:rsid w:val="006260F3"/>
    <w:rsid w:val="00626B0E"/>
    <w:rsid w:val="0064571A"/>
    <w:rsid w:val="006471AE"/>
    <w:rsid w:val="006500FB"/>
    <w:rsid w:val="00651894"/>
    <w:rsid w:val="0065256F"/>
    <w:rsid w:val="00652F99"/>
    <w:rsid w:val="00655B58"/>
    <w:rsid w:val="0066070E"/>
    <w:rsid w:val="00661021"/>
    <w:rsid w:val="00661C8E"/>
    <w:rsid w:val="006667F9"/>
    <w:rsid w:val="00667040"/>
    <w:rsid w:val="0067783D"/>
    <w:rsid w:val="00684DA6"/>
    <w:rsid w:val="00691AF7"/>
    <w:rsid w:val="00695FCE"/>
    <w:rsid w:val="006A4FE2"/>
    <w:rsid w:val="006B1789"/>
    <w:rsid w:val="006B6B95"/>
    <w:rsid w:val="006C08F9"/>
    <w:rsid w:val="006C638E"/>
    <w:rsid w:val="006D5238"/>
    <w:rsid w:val="006E47F6"/>
    <w:rsid w:val="006F5705"/>
    <w:rsid w:val="007019AF"/>
    <w:rsid w:val="007069C5"/>
    <w:rsid w:val="00707E42"/>
    <w:rsid w:val="007257C9"/>
    <w:rsid w:val="0073428C"/>
    <w:rsid w:val="007351AC"/>
    <w:rsid w:val="007467F8"/>
    <w:rsid w:val="00747EAA"/>
    <w:rsid w:val="007539BB"/>
    <w:rsid w:val="00754FB4"/>
    <w:rsid w:val="007572A4"/>
    <w:rsid w:val="0076774E"/>
    <w:rsid w:val="00767A13"/>
    <w:rsid w:val="00771ACE"/>
    <w:rsid w:val="007964B9"/>
    <w:rsid w:val="007A28CE"/>
    <w:rsid w:val="007A7F0F"/>
    <w:rsid w:val="007B32E5"/>
    <w:rsid w:val="007C0FAF"/>
    <w:rsid w:val="007C2E2E"/>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85867"/>
    <w:rsid w:val="00891986"/>
    <w:rsid w:val="00896595"/>
    <w:rsid w:val="008969B3"/>
    <w:rsid w:val="008B596C"/>
    <w:rsid w:val="008B7532"/>
    <w:rsid w:val="008B79EA"/>
    <w:rsid w:val="008C0D86"/>
    <w:rsid w:val="008C7532"/>
    <w:rsid w:val="008E30B9"/>
    <w:rsid w:val="008F5BEC"/>
    <w:rsid w:val="008F75A8"/>
    <w:rsid w:val="00915C92"/>
    <w:rsid w:val="00925F51"/>
    <w:rsid w:val="00932DF7"/>
    <w:rsid w:val="0094386A"/>
    <w:rsid w:val="009439CE"/>
    <w:rsid w:val="00954266"/>
    <w:rsid w:val="00956A0E"/>
    <w:rsid w:val="0096297E"/>
    <w:rsid w:val="0097144E"/>
    <w:rsid w:val="0097248E"/>
    <w:rsid w:val="009847EF"/>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7773A"/>
    <w:rsid w:val="00A843A6"/>
    <w:rsid w:val="00AA00DF"/>
    <w:rsid w:val="00AA5B5F"/>
    <w:rsid w:val="00AB22BC"/>
    <w:rsid w:val="00AC0689"/>
    <w:rsid w:val="00AC4224"/>
    <w:rsid w:val="00AD1AE0"/>
    <w:rsid w:val="00AD22D4"/>
    <w:rsid w:val="00AD5576"/>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360"/>
    <w:rsid w:val="00B51BA2"/>
    <w:rsid w:val="00B51F9B"/>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0478"/>
    <w:rsid w:val="00C618E8"/>
    <w:rsid w:val="00C65C1E"/>
    <w:rsid w:val="00C72B82"/>
    <w:rsid w:val="00CA1858"/>
    <w:rsid w:val="00CA7AF3"/>
    <w:rsid w:val="00CC24C3"/>
    <w:rsid w:val="00CC6A08"/>
    <w:rsid w:val="00CE6A3C"/>
    <w:rsid w:val="00CE78AA"/>
    <w:rsid w:val="00CF6A0C"/>
    <w:rsid w:val="00CF7925"/>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2C97"/>
    <w:rsid w:val="00D734A2"/>
    <w:rsid w:val="00D76B84"/>
    <w:rsid w:val="00D93BB1"/>
    <w:rsid w:val="00D946AE"/>
    <w:rsid w:val="00DB2324"/>
    <w:rsid w:val="00DB55E9"/>
    <w:rsid w:val="00DB75B9"/>
    <w:rsid w:val="00DC3141"/>
    <w:rsid w:val="00DC434C"/>
    <w:rsid w:val="00DD306F"/>
    <w:rsid w:val="00DD5830"/>
    <w:rsid w:val="00DE3213"/>
    <w:rsid w:val="00DE7EBC"/>
    <w:rsid w:val="00DF1BAD"/>
    <w:rsid w:val="00DF4AC0"/>
    <w:rsid w:val="00DF5EFF"/>
    <w:rsid w:val="00E11922"/>
    <w:rsid w:val="00E167D9"/>
    <w:rsid w:val="00E3020F"/>
    <w:rsid w:val="00E30A5F"/>
    <w:rsid w:val="00E30D3B"/>
    <w:rsid w:val="00E3160D"/>
    <w:rsid w:val="00E417A7"/>
    <w:rsid w:val="00E419DC"/>
    <w:rsid w:val="00E47561"/>
    <w:rsid w:val="00E53D8C"/>
    <w:rsid w:val="00E5535A"/>
    <w:rsid w:val="00E618DE"/>
    <w:rsid w:val="00E66B4F"/>
    <w:rsid w:val="00E66F04"/>
    <w:rsid w:val="00E8598B"/>
    <w:rsid w:val="00E95BA3"/>
    <w:rsid w:val="00E9768A"/>
    <w:rsid w:val="00EA506D"/>
    <w:rsid w:val="00EB0758"/>
    <w:rsid w:val="00EB435E"/>
    <w:rsid w:val="00EC0E89"/>
    <w:rsid w:val="00EC0F7E"/>
    <w:rsid w:val="00EC6011"/>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40B56"/>
    <w:rsid w:val="00F57638"/>
    <w:rsid w:val="00F65CD3"/>
    <w:rsid w:val="00F714C2"/>
    <w:rsid w:val="00FA0B2B"/>
    <w:rsid w:val="00FA281B"/>
    <w:rsid w:val="00FA60CA"/>
    <w:rsid w:val="00FB714D"/>
    <w:rsid w:val="00FC48A0"/>
    <w:rsid w:val="00FC74A6"/>
    <w:rsid w:val="00FD036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uiPriority w:val="99"/>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F418A-08B3-4691-843C-871ADE448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1542</Words>
  <Characters>8790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10312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2018-02-09T08:48:00Z</cp:lastPrinted>
  <dcterms:created xsi:type="dcterms:W3CDTF">2018-02-09T09:08:00Z</dcterms:created>
  <dcterms:modified xsi:type="dcterms:W3CDTF">2018-02-09T09:08:00Z</dcterms:modified>
</cp:coreProperties>
</file>